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866EA24" w14:textId="6C658DC1" w:rsidR="00FE1FAD" w:rsidRDefault="00322E4D" w:rsidP="00322E4D">
      <w:pPr>
        <w:tabs>
          <w:tab w:val="left" w:pos="851"/>
        </w:tabs>
        <w:jc w:val="center"/>
        <w:rPr>
          <w:rFonts w:ascii="Arial" w:hAnsi="Arial" w:cs="Arial"/>
          <w:bCs/>
          <w:i/>
          <w:iCs/>
          <w:sz w:val="18"/>
          <w:szCs w:val="18"/>
        </w:rPr>
      </w:pPr>
      <w:r w:rsidRPr="00FE1FAD">
        <w:rPr>
          <w:noProof/>
          <w:lang w:eastAsia="fr-FR"/>
        </w:rPr>
        <w:drawing>
          <wp:inline distT="0" distB="0" distL="0" distR="0" wp14:anchorId="0EFC08C5" wp14:editId="75E93785">
            <wp:extent cx="1028700" cy="600075"/>
            <wp:effectExtent l="0" t="0" r="0"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DEF2DE3" w14:textId="5BC04803" w:rsidR="00322E4D" w:rsidRDefault="00322E4D" w:rsidP="00FE1FAD">
      <w:pPr>
        <w:tabs>
          <w:tab w:val="left" w:pos="851"/>
        </w:tabs>
        <w:jc w:val="both"/>
        <w:rPr>
          <w:rFonts w:ascii="Arial" w:hAnsi="Arial" w:cs="Arial"/>
          <w:bCs/>
          <w:i/>
          <w:iCs/>
          <w:sz w:val="18"/>
          <w:szCs w:val="18"/>
        </w:rPr>
      </w:pPr>
    </w:p>
    <w:p w14:paraId="7A978051" w14:textId="2EB701D5" w:rsidR="00322E4D" w:rsidRDefault="00322E4D" w:rsidP="00FE1FAD">
      <w:pPr>
        <w:tabs>
          <w:tab w:val="left" w:pos="851"/>
        </w:tabs>
        <w:jc w:val="both"/>
        <w:rPr>
          <w:rFonts w:ascii="Arial" w:hAnsi="Arial" w:cs="Arial"/>
          <w:bCs/>
          <w:i/>
          <w:iCs/>
          <w:sz w:val="18"/>
          <w:szCs w:val="18"/>
        </w:rPr>
      </w:pPr>
    </w:p>
    <w:p w14:paraId="4B35ABAD" w14:textId="77777777" w:rsidR="00322E4D" w:rsidRPr="00FE1FAD" w:rsidRDefault="00322E4D" w:rsidP="00322E4D">
      <w:pPr>
        <w:ind w:right="212"/>
        <w:jc w:val="center"/>
        <w:rPr>
          <w:rFonts w:ascii="Arial" w:hAnsi="Arial" w:cs="Arial"/>
          <w:b/>
          <w:sz w:val="16"/>
          <w:szCs w:val="16"/>
        </w:rPr>
      </w:pPr>
      <w:r w:rsidRPr="00FE1FAD">
        <w:rPr>
          <w:rFonts w:ascii="Arial" w:hAnsi="Arial" w:cs="Arial"/>
          <w:b/>
          <w:sz w:val="16"/>
          <w:szCs w:val="16"/>
        </w:rPr>
        <w:t>MINISTERE DE L’ECONOMIE ET DES FINANCES</w:t>
      </w:r>
    </w:p>
    <w:p w14:paraId="3DCE1F85" w14:textId="6507F92B" w:rsidR="00322E4D" w:rsidRDefault="00322E4D" w:rsidP="00322E4D">
      <w:pPr>
        <w:tabs>
          <w:tab w:val="left" w:pos="851"/>
        </w:tabs>
        <w:jc w:val="center"/>
        <w:rPr>
          <w:rFonts w:ascii="Arial" w:hAnsi="Arial" w:cs="Arial"/>
          <w:bCs/>
          <w:i/>
          <w:iCs/>
          <w:sz w:val="18"/>
          <w:szCs w:val="18"/>
        </w:rPr>
      </w:pPr>
      <w:r w:rsidRPr="00FE1FAD">
        <w:rPr>
          <w:rFonts w:ascii="Arial" w:hAnsi="Arial" w:cs="Arial"/>
          <w:b/>
          <w:sz w:val="18"/>
          <w:szCs w:val="18"/>
        </w:rPr>
        <w:t>Direction des Affaires Juridiques</w:t>
      </w:r>
    </w:p>
    <w:p w14:paraId="4573F146" w14:textId="49342E33" w:rsidR="00322E4D" w:rsidRDefault="00322E4D" w:rsidP="00FE1FAD">
      <w:pPr>
        <w:tabs>
          <w:tab w:val="left" w:pos="851"/>
        </w:tabs>
        <w:jc w:val="both"/>
        <w:rPr>
          <w:rFonts w:ascii="Arial" w:hAnsi="Arial" w:cs="Arial"/>
          <w:bCs/>
          <w:i/>
          <w:iCs/>
          <w:sz w:val="18"/>
          <w:szCs w:val="18"/>
        </w:rPr>
      </w:pPr>
    </w:p>
    <w:tbl>
      <w:tblPr>
        <w:tblpPr w:leftFromText="141" w:rightFromText="141" w:vertAnchor="text" w:horzAnchor="margin" w:tblpY="8"/>
        <w:tblW w:w="10277" w:type="dxa"/>
        <w:tblLayout w:type="fixed"/>
        <w:tblCellMar>
          <w:left w:w="71" w:type="dxa"/>
          <w:right w:w="71" w:type="dxa"/>
        </w:tblCellMar>
        <w:tblLook w:val="0000" w:firstRow="0" w:lastRow="0" w:firstColumn="0" w:lastColumn="0" w:noHBand="0" w:noVBand="0"/>
      </w:tblPr>
      <w:tblGrid>
        <w:gridCol w:w="9002"/>
        <w:gridCol w:w="1275"/>
      </w:tblGrid>
      <w:tr w:rsidR="00322E4D" w:rsidRPr="00FE1FAD" w14:paraId="773E5E5D" w14:textId="77777777" w:rsidTr="00322E4D">
        <w:trPr>
          <w:trHeight w:val="933"/>
        </w:trPr>
        <w:tc>
          <w:tcPr>
            <w:tcW w:w="9002" w:type="dxa"/>
            <w:shd w:val="clear" w:color="auto" w:fill="66CCFF"/>
          </w:tcPr>
          <w:p w14:paraId="53FB6465" w14:textId="77777777" w:rsidR="00322E4D" w:rsidRPr="00FE1FAD" w:rsidRDefault="00322E4D" w:rsidP="00322E4D">
            <w:pPr>
              <w:tabs>
                <w:tab w:val="left" w:pos="851"/>
              </w:tabs>
              <w:spacing w:before="120" w:after="120"/>
              <w:jc w:val="center"/>
              <w:rPr>
                <w:rFonts w:ascii="Arial" w:hAnsi="Arial" w:cs="Arial"/>
                <w:b/>
                <w:bCs/>
                <w:caps/>
                <w:sz w:val="28"/>
                <w:szCs w:val="28"/>
              </w:rPr>
            </w:pPr>
            <w:r w:rsidRPr="00FE1FAD">
              <w:rPr>
                <w:rFonts w:ascii="Arial" w:hAnsi="Arial" w:cs="Arial"/>
                <w:sz w:val="24"/>
                <w:szCs w:val="24"/>
              </w:rPr>
              <w:t>ARCH</w:t>
            </w:r>
            <w:r w:rsidRPr="00FE1FAD">
              <w:rPr>
                <w:rFonts w:ascii="Arial" w:hAnsi="Arial" w:cs="Arial"/>
                <w:caps/>
                <w:sz w:val="24"/>
                <w:szCs w:val="24"/>
              </w:rPr>
              <w:t>é</w:t>
            </w:r>
            <w:r w:rsidRPr="00FE1FAD">
              <w:rPr>
                <w:rFonts w:ascii="Arial" w:hAnsi="Arial" w:cs="Arial"/>
                <w:sz w:val="24"/>
                <w:szCs w:val="24"/>
              </w:rPr>
              <w:t>S PUBLICS</w:t>
            </w:r>
          </w:p>
          <w:p w14:paraId="6E474C08" w14:textId="26F54E19" w:rsidR="00322E4D" w:rsidRPr="00FE1FAD" w:rsidRDefault="00322E4D" w:rsidP="00322E4D">
            <w:pPr>
              <w:spacing w:before="120" w:after="120"/>
              <w:jc w:val="center"/>
              <w:rPr>
                <w:caps/>
                <w:sz w:val="28"/>
                <w:szCs w:val="28"/>
              </w:rPr>
            </w:pPr>
            <w:r w:rsidRPr="00FE1FAD">
              <w:rPr>
                <w:rFonts w:ascii="Arial" w:hAnsi="Arial" w:cs="Arial"/>
                <w:b/>
                <w:bCs/>
                <w:caps/>
                <w:sz w:val="28"/>
                <w:szCs w:val="28"/>
              </w:rPr>
              <w:t>ACTE</w:t>
            </w:r>
            <w:r w:rsidRPr="00FE1FAD">
              <w:rPr>
                <w:rFonts w:ascii="Arial" w:hAnsi="Arial" w:cs="Arial"/>
                <w:b/>
                <w:bCs/>
                <w:sz w:val="28"/>
                <w:szCs w:val="28"/>
              </w:rPr>
              <w:t xml:space="preserve"> D’ENGAGEMENT</w:t>
            </w:r>
          </w:p>
        </w:tc>
        <w:tc>
          <w:tcPr>
            <w:tcW w:w="1275" w:type="dxa"/>
            <w:shd w:val="clear" w:color="auto" w:fill="66CCFF"/>
          </w:tcPr>
          <w:p w14:paraId="403CCAD7" w14:textId="77777777" w:rsidR="00322E4D" w:rsidRPr="00FE1FAD" w:rsidRDefault="00322E4D" w:rsidP="00322E4D">
            <w:pPr>
              <w:keepNext/>
              <w:numPr>
                <w:ilvl w:val="7"/>
                <w:numId w:val="1"/>
              </w:numPr>
              <w:tabs>
                <w:tab w:val="left" w:pos="851"/>
                <w:tab w:val="right" w:pos="9639"/>
              </w:tabs>
              <w:spacing w:before="120" w:after="120"/>
              <w:jc w:val="center"/>
              <w:outlineLvl w:val="7"/>
              <w:rPr>
                <w:rFonts w:ascii="Arial" w:hAnsi="Arial" w:cs="Arial"/>
                <w:b/>
                <w:bCs/>
                <w:sz w:val="24"/>
              </w:rPr>
            </w:pPr>
            <w:r>
              <w:rPr>
                <w:rFonts w:ascii="Arial" w:hAnsi="Arial" w:cs="Arial"/>
                <w:b/>
                <w:bCs/>
                <w:sz w:val="24"/>
              </w:rPr>
              <w:t>ATTRI1</w:t>
            </w:r>
          </w:p>
        </w:tc>
      </w:tr>
    </w:tbl>
    <w:p w14:paraId="7C919D03" w14:textId="7C7A5CA8" w:rsidR="00322E4D" w:rsidRDefault="00322E4D" w:rsidP="00FE1FAD">
      <w:pPr>
        <w:tabs>
          <w:tab w:val="left" w:pos="851"/>
        </w:tabs>
        <w:jc w:val="both"/>
        <w:rPr>
          <w:rFonts w:ascii="Arial" w:hAnsi="Arial" w:cs="Arial"/>
          <w:bCs/>
          <w:i/>
          <w:iCs/>
          <w:sz w:val="18"/>
          <w:szCs w:val="18"/>
        </w:rPr>
      </w:pPr>
    </w:p>
    <w:p w14:paraId="61D3E933" w14:textId="77777777" w:rsidR="00322E4D" w:rsidRPr="00FE1FAD" w:rsidRDefault="00322E4D" w:rsidP="00FE1FAD">
      <w:pPr>
        <w:tabs>
          <w:tab w:val="left" w:pos="851"/>
        </w:tabs>
        <w:jc w:val="both"/>
        <w:rPr>
          <w:rFonts w:ascii="Arial" w:hAnsi="Arial" w:cs="Arial"/>
          <w:bCs/>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4A028930" w14:textId="77777777" w:rsidTr="007175CD">
        <w:tc>
          <w:tcPr>
            <w:tcW w:w="10277" w:type="dxa"/>
            <w:shd w:val="clear" w:color="auto" w:fill="66CCFF"/>
          </w:tcPr>
          <w:p w14:paraId="6F311BC0"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 xml:space="preserve">A - Objet </w:t>
            </w:r>
            <w:r w:rsidRPr="00FE1FAD">
              <w:rPr>
                <w:rFonts w:ascii="Arial" w:hAnsi="Arial" w:cs="Arial"/>
                <w:b/>
                <w:bCs/>
                <w:sz w:val="22"/>
                <w:szCs w:val="22"/>
              </w:rPr>
              <w:t>de l’acte d’engagement</w:t>
            </w:r>
          </w:p>
        </w:tc>
      </w:tr>
    </w:tbl>
    <w:p w14:paraId="5E55DAC4" w14:textId="77777777" w:rsidR="00FE1FAD" w:rsidRPr="00FE1FAD" w:rsidRDefault="00FE1FAD" w:rsidP="00FE1FAD">
      <w:pPr>
        <w:tabs>
          <w:tab w:val="left" w:pos="426"/>
          <w:tab w:val="left" w:pos="851"/>
        </w:tabs>
        <w:jc w:val="both"/>
      </w:pPr>
    </w:p>
    <w:p w14:paraId="1EB6735D" w14:textId="42470A5D" w:rsidR="00FE1FAD" w:rsidRPr="005C62F7" w:rsidRDefault="00FE1FAD" w:rsidP="00FE1FAD">
      <w:pPr>
        <w:tabs>
          <w:tab w:val="left" w:pos="426"/>
          <w:tab w:val="left" w:pos="851"/>
        </w:tabs>
        <w:jc w:val="both"/>
        <w:rPr>
          <w:rFonts w:ascii="Arial" w:hAnsi="Arial" w:cs="Arial"/>
          <w:bCs/>
        </w:rPr>
      </w:pPr>
      <w:proofErr w:type="gramStart"/>
      <w:r w:rsidRPr="005C62F7">
        <w:rPr>
          <w:rFonts w:ascii="Wingdings" w:eastAsia="Wingdings" w:hAnsi="Wingdings" w:cs="Wingdings"/>
          <w:b/>
          <w:color w:val="66CCFF"/>
          <w:spacing w:val="-10"/>
        </w:rPr>
        <w:t></w:t>
      </w:r>
      <w:r w:rsidRPr="005C62F7">
        <w:rPr>
          <w:rFonts w:ascii="Arial" w:eastAsia="Arial" w:hAnsi="Arial" w:cs="Arial"/>
          <w:spacing w:val="-10"/>
        </w:rPr>
        <w:t xml:space="preserve">  </w:t>
      </w:r>
      <w:r w:rsidRPr="005C62F7">
        <w:rPr>
          <w:rFonts w:ascii="Arial" w:hAnsi="Arial" w:cs="Arial"/>
        </w:rPr>
        <w:t>Objet</w:t>
      </w:r>
      <w:proofErr w:type="gramEnd"/>
      <w:r w:rsidRPr="005C62F7">
        <w:rPr>
          <w:rFonts w:ascii="Arial" w:hAnsi="Arial" w:cs="Arial"/>
        </w:rPr>
        <w:t xml:space="preserve"> </w:t>
      </w:r>
      <w:r w:rsidRPr="005C62F7">
        <w:rPr>
          <w:rFonts w:ascii="Arial" w:hAnsi="Arial" w:cs="Arial"/>
          <w:bCs/>
        </w:rPr>
        <w:t>du marché public</w:t>
      </w:r>
    </w:p>
    <w:p w14:paraId="3A655A17" w14:textId="6C30B63D" w:rsidR="005C62F7" w:rsidRPr="005C62F7" w:rsidRDefault="005C62F7" w:rsidP="00FE1FAD">
      <w:pPr>
        <w:tabs>
          <w:tab w:val="left" w:pos="426"/>
          <w:tab w:val="left" w:pos="851"/>
        </w:tabs>
        <w:jc w:val="both"/>
        <w:rPr>
          <w:rFonts w:ascii="Arial" w:hAnsi="Arial" w:cs="Arial"/>
          <w:b/>
          <w:bCs/>
          <w:highlight w:val="yellow"/>
        </w:rPr>
      </w:pPr>
    </w:p>
    <w:p w14:paraId="23CC2824" w14:textId="57BD738B" w:rsidR="005C62F7" w:rsidRPr="005C62F7" w:rsidRDefault="00645A6D" w:rsidP="00FE1FAD">
      <w:pPr>
        <w:tabs>
          <w:tab w:val="left" w:pos="426"/>
          <w:tab w:val="left" w:pos="851"/>
        </w:tabs>
        <w:jc w:val="both"/>
        <w:rPr>
          <w:rFonts w:ascii="Arial" w:hAnsi="Arial" w:cs="Arial"/>
          <w:b/>
          <w:bCs/>
          <w:highlight w:val="yellow"/>
        </w:rPr>
      </w:pPr>
      <w:r w:rsidRPr="005C62F7">
        <w:rPr>
          <w:rFonts w:ascii="Arial" w:hAnsi="Arial" w:cs="Arial"/>
          <w:b/>
          <w:bCs/>
        </w:rPr>
        <w:t>MAINTENANCE DES EQUIPEMENTS SCIENTIFIQUES DE L'INSTITUT DE LA VISION.</w:t>
      </w:r>
    </w:p>
    <w:p w14:paraId="58746850" w14:textId="77777777" w:rsidR="00FE1FAD" w:rsidRPr="005C62F7" w:rsidRDefault="00FE1FAD" w:rsidP="00FE1FAD">
      <w:pPr>
        <w:tabs>
          <w:tab w:val="left" w:pos="426"/>
          <w:tab w:val="left" w:pos="851"/>
        </w:tabs>
        <w:jc w:val="both"/>
        <w:rPr>
          <w:rFonts w:ascii="Arial" w:hAnsi="Arial" w:cs="Arial"/>
          <w:i/>
          <w:sz w:val="18"/>
          <w:szCs w:val="18"/>
        </w:rPr>
      </w:pPr>
    </w:p>
    <w:p w14:paraId="2152BD77" w14:textId="77777777" w:rsidR="00FE1FAD" w:rsidRPr="005C62F7" w:rsidRDefault="00FE1FAD" w:rsidP="00FE1FAD">
      <w:pPr>
        <w:tabs>
          <w:tab w:val="left" w:pos="426"/>
          <w:tab w:val="left" w:pos="851"/>
        </w:tabs>
        <w:jc w:val="both"/>
        <w:rPr>
          <w:rFonts w:ascii="Arial" w:hAnsi="Arial" w:cs="Arial"/>
          <w:i/>
          <w:sz w:val="18"/>
          <w:szCs w:val="18"/>
        </w:rPr>
      </w:pPr>
      <w:proofErr w:type="gramStart"/>
      <w:r w:rsidRPr="005C62F7">
        <w:rPr>
          <w:rFonts w:ascii="Wingdings" w:eastAsia="Wingdings" w:hAnsi="Wingdings" w:cs="Wingdings"/>
          <w:b/>
          <w:color w:val="66CCFF"/>
          <w:spacing w:val="-10"/>
        </w:rPr>
        <w:t></w:t>
      </w:r>
      <w:r w:rsidRPr="005C62F7">
        <w:rPr>
          <w:rFonts w:ascii="Arial" w:eastAsia="Arial" w:hAnsi="Arial" w:cs="Arial"/>
          <w:spacing w:val="-10"/>
        </w:rPr>
        <w:t xml:space="preserve">  </w:t>
      </w:r>
      <w:r w:rsidRPr="005C62F7">
        <w:rPr>
          <w:rFonts w:ascii="Arial" w:hAnsi="Arial" w:cs="Arial"/>
        </w:rPr>
        <w:t>Cet</w:t>
      </w:r>
      <w:proofErr w:type="gramEnd"/>
      <w:r w:rsidRPr="005C62F7">
        <w:rPr>
          <w:rFonts w:ascii="Arial" w:hAnsi="Arial" w:cs="Arial"/>
        </w:rPr>
        <w:t xml:space="preserve"> acte d'engagement correspond :</w:t>
      </w:r>
    </w:p>
    <w:p w14:paraId="7E3B54C5" w14:textId="77777777" w:rsidR="00FE1FAD" w:rsidRPr="005C62F7" w:rsidRDefault="00FE1FAD" w:rsidP="00FE1FAD">
      <w:pPr>
        <w:tabs>
          <w:tab w:val="left" w:pos="851"/>
        </w:tabs>
        <w:rPr>
          <w:rFonts w:ascii="Arial" w:hAnsi="Arial" w:cs="Arial"/>
          <w:i/>
          <w:sz w:val="18"/>
          <w:szCs w:val="18"/>
        </w:rPr>
      </w:pPr>
      <w:r w:rsidRPr="005C62F7">
        <w:rPr>
          <w:rFonts w:ascii="Arial" w:hAnsi="Arial" w:cs="Arial"/>
          <w:i/>
          <w:sz w:val="18"/>
          <w:szCs w:val="18"/>
        </w:rPr>
        <w:t>(Cocher les cases correspondantes.)</w:t>
      </w:r>
    </w:p>
    <w:p w14:paraId="5DC5C9F7" w14:textId="072D53AA" w:rsidR="00695CEB" w:rsidRPr="005544F4" w:rsidRDefault="00695CEB" w:rsidP="00695CEB">
      <w:pPr>
        <w:tabs>
          <w:tab w:val="left" w:pos="426"/>
          <w:tab w:val="left" w:pos="851"/>
        </w:tabs>
        <w:jc w:val="both"/>
        <w:rPr>
          <w:rFonts w:ascii="Arial" w:hAnsi="Arial" w:cs="Arial"/>
          <w:highlight w:val="yellow"/>
        </w:rPr>
      </w:pPr>
    </w:p>
    <w:p w14:paraId="0224682E" w14:textId="0833F5D6" w:rsidR="00645A6D" w:rsidRPr="00BA42C5" w:rsidRDefault="00130E2E" w:rsidP="00D701F2">
      <w:pPr>
        <w:numPr>
          <w:ilvl w:val="0"/>
          <w:numId w:val="3"/>
        </w:numPr>
        <w:tabs>
          <w:tab w:val="left" w:pos="426"/>
        </w:tabs>
        <w:spacing w:before="120"/>
        <w:rPr>
          <w:b/>
        </w:rPr>
      </w:pPr>
      <w:r w:rsidRPr="00BA42C5">
        <w:fldChar w:fldCharType="begin">
          <w:ffData>
            <w:name w:val=""/>
            <w:enabled/>
            <w:calcOnExit w:val="0"/>
            <w:checkBox>
              <w:size w:val="20"/>
              <w:default w:val="1"/>
            </w:checkBox>
          </w:ffData>
        </w:fldChar>
      </w:r>
      <w:r w:rsidRPr="00BA42C5">
        <w:instrText xml:space="preserve"> FORMCHECKBOX </w:instrText>
      </w:r>
      <w:r w:rsidR="00253EE0">
        <w:fldChar w:fldCharType="separate"/>
      </w:r>
      <w:r w:rsidRPr="00BA42C5">
        <w:fldChar w:fldCharType="end"/>
      </w:r>
      <w:r w:rsidR="006D5EEA" w:rsidRPr="00BA42C5">
        <w:rPr>
          <w:rFonts w:ascii="Arial" w:hAnsi="Arial" w:cs="Arial"/>
        </w:rPr>
        <w:tab/>
      </w:r>
      <w:proofErr w:type="gramStart"/>
      <w:r w:rsidR="00A4469A" w:rsidRPr="00BA42C5">
        <w:t>au</w:t>
      </w:r>
      <w:proofErr w:type="gramEnd"/>
      <w:r w:rsidR="006D5EEA" w:rsidRPr="00BA42C5">
        <w:t xml:space="preserve"> </w:t>
      </w:r>
      <w:r w:rsidR="00D701F2" w:rsidRPr="00BA42C5">
        <w:rPr>
          <w:b/>
        </w:rPr>
        <w:t>LOT 6</w:t>
      </w:r>
      <w:r w:rsidR="00A4469A" w:rsidRPr="00BA42C5">
        <w:rPr>
          <w:b/>
        </w:rPr>
        <w:t xml:space="preserve"> : </w:t>
      </w:r>
      <w:r w:rsidR="00645A6D" w:rsidRPr="00BA42C5">
        <w:rPr>
          <w:b/>
        </w:rPr>
        <w:t xml:space="preserve">Maintenance </w:t>
      </w:r>
      <w:r w:rsidR="005E54DE" w:rsidRPr="00BA42C5">
        <w:rPr>
          <w:b/>
        </w:rPr>
        <w:t>des</w:t>
      </w:r>
      <w:r w:rsidR="00645A6D" w:rsidRPr="00BA42C5">
        <w:rPr>
          <w:b/>
        </w:rPr>
        <w:t xml:space="preserve"> </w:t>
      </w:r>
      <w:r w:rsidR="00D701F2" w:rsidRPr="00BA42C5">
        <w:rPr>
          <w:b/>
        </w:rPr>
        <w:t>centrifugeuses</w:t>
      </w:r>
    </w:p>
    <w:p w14:paraId="1009A387" w14:textId="77777777" w:rsidR="00FE1FAD" w:rsidRPr="00FE1FAD" w:rsidRDefault="00FE1FAD" w:rsidP="00FE1FAD">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29DAA1EE" w14:textId="77777777" w:rsidTr="007175CD">
        <w:tc>
          <w:tcPr>
            <w:tcW w:w="10277" w:type="dxa"/>
            <w:shd w:val="clear" w:color="auto" w:fill="66CCFF"/>
          </w:tcPr>
          <w:p w14:paraId="5CD31BB4"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B - Engagement du titulaire ou du groupement titulaire</w:t>
            </w:r>
          </w:p>
        </w:tc>
      </w:tr>
    </w:tbl>
    <w:p w14:paraId="4383039F" w14:textId="77777777" w:rsidR="00FE1FAD" w:rsidRPr="00FE1FAD" w:rsidRDefault="00FE1FAD" w:rsidP="00FE1FAD">
      <w:pPr>
        <w:tabs>
          <w:tab w:val="left" w:pos="851"/>
        </w:tabs>
      </w:pPr>
    </w:p>
    <w:p w14:paraId="142ED4A3" w14:textId="77777777" w:rsidR="00FE1FAD" w:rsidRPr="00FE1FAD" w:rsidRDefault="00FE1FAD" w:rsidP="00FE1FAD">
      <w:pPr>
        <w:keepNext/>
        <w:numPr>
          <w:ilvl w:val="1"/>
          <w:numId w:val="1"/>
        </w:numPr>
        <w:tabs>
          <w:tab w:val="left" w:pos="851"/>
          <w:tab w:val="left" w:pos="2268"/>
        </w:tabs>
        <w:spacing w:before="120"/>
        <w:ind w:left="578" w:hanging="578"/>
        <w:outlineLvl w:val="1"/>
        <w:rPr>
          <w:rFonts w:ascii="Arial" w:hAnsi="Arial" w:cs="Arial"/>
          <w:b/>
          <w:i/>
          <w:iCs/>
          <w:sz w:val="18"/>
          <w:szCs w:val="18"/>
        </w:rPr>
      </w:pPr>
      <w:r w:rsidRPr="00FE1FAD">
        <w:rPr>
          <w:rFonts w:ascii="Arial" w:hAnsi="Arial" w:cs="Arial"/>
          <w:b/>
          <w:sz w:val="22"/>
          <w:szCs w:val="22"/>
        </w:rPr>
        <w:t>B1 - Identification et engagement du titulaire ou du groupement titulaire</w:t>
      </w:r>
    </w:p>
    <w:p w14:paraId="63A03DF1"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les cases correspondantes.)</w:t>
      </w:r>
    </w:p>
    <w:p w14:paraId="15752065" w14:textId="77777777" w:rsidR="00FE1FAD" w:rsidRPr="00FE1FAD" w:rsidRDefault="00FE1FAD" w:rsidP="00FE1FAD">
      <w:pPr>
        <w:tabs>
          <w:tab w:val="left" w:pos="851"/>
        </w:tabs>
        <w:rPr>
          <w:rFonts w:ascii="Arial" w:hAnsi="Arial" w:cs="Arial"/>
        </w:rPr>
      </w:pPr>
    </w:p>
    <w:p w14:paraId="49686E00" w14:textId="09397AE0" w:rsidR="00FE1FAD" w:rsidRDefault="00FE1FAD" w:rsidP="00FE1FAD">
      <w:pPr>
        <w:tabs>
          <w:tab w:val="left" w:pos="851"/>
        </w:tabs>
        <w:jc w:val="both"/>
        <w:rPr>
          <w:rFonts w:ascii="Arial" w:hAnsi="Arial" w:cs="Arial"/>
        </w:rPr>
      </w:pPr>
      <w:r w:rsidRPr="00FE1FAD">
        <w:rPr>
          <w:rFonts w:ascii="Arial" w:hAnsi="Arial" w:cs="Arial"/>
        </w:rPr>
        <w:t>Après avoir pris connaissance des pièces</w:t>
      </w:r>
      <w:r w:rsidR="00334953">
        <w:rPr>
          <w:rFonts w:ascii="Arial" w:hAnsi="Arial" w:cs="Arial"/>
        </w:rPr>
        <w:t xml:space="preserve"> constitutives du marché public</w:t>
      </w:r>
      <w:r w:rsidRPr="00FE1FAD">
        <w:rPr>
          <w:rFonts w:ascii="Arial" w:hAnsi="Arial" w:cs="Arial"/>
        </w:rPr>
        <w:t xml:space="preserve"> suivantes,</w:t>
      </w:r>
    </w:p>
    <w:p w14:paraId="7D2BA4C9" w14:textId="721CFA40" w:rsidR="00AA17BA" w:rsidRDefault="00AA17BA" w:rsidP="00FE1FAD">
      <w:pPr>
        <w:tabs>
          <w:tab w:val="left" w:pos="851"/>
        </w:tabs>
        <w:jc w:val="both"/>
        <w:rPr>
          <w:rFonts w:ascii="Arial" w:hAnsi="Arial" w:cs="Arial"/>
        </w:rPr>
      </w:pPr>
    </w:p>
    <w:p w14:paraId="44199935" w14:textId="5A7D275B" w:rsidR="00AA17BA" w:rsidRPr="00AA17BA" w:rsidRDefault="00AA17BA" w:rsidP="00AA17BA">
      <w:pPr>
        <w:tabs>
          <w:tab w:val="left" w:pos="851"/>
        </w:tabs>
        <w:spacing w:before="120"/>
        <w:ind w:left="1135" w:hanging="284"/>
        <w:jc w:val="both"/>
        <w:rPr>
          <w:rFonts w:ascii="Arial" w:hAnsi="Arial" w:cs="Arial"/>
          <w:lang w:val="en-GB"/>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253EE0">
        <w:rPr>
          <w:rFonts w:ascii="Arial" w:hAnsi="Arial" w:cs="Arial"/>
        </w:rPr>
      </w:r>
      <w:r w:rsidR="00253EE0">
        <w:rPr>
          <w:rFonts w:ascii="Arial" w:hAnsi="Arial" w:cs="Arial"/>
        </w:rPr>
        <w:fldChar w:fldCharType="separate"/>
      </w:r>
      <w:r w:rsidRPr="00AA17BA">
        <w:rPr>
          <w:rFonts w:ascii="Arial" w:hAnsi="Arial" w:cs="Arial"/>
        </w:rPr>
        <w:fldChar w:fldCharType="end"/>
      </w:r>
      <w:r>
        <w:rPr>
          <w:rFonts w:ascii="Arial" w:hAnsi="Arial" w:cs="Arial"/>
          <w:lang w:val="en-GB"/>
        </w:rPr>
        <w:t xml:space="preserve">  </w:t>
      </w:r>
      <w:r w:rsidR="00645A6D">
        <w:rPr>
          <w:rFonts w:ascii="Arial" w:hAnsi="Arial" w:cs="Arial"/>
        </w:rPr>
        <w:t>CC</w:t>
      </w:r>
      <w:r w:rsidR="00C3632C">
        <w:rPr>
          <w:rFonts w:ascii="Arial" w:hAnsi="Arial" w:cs="Arial"/>
        </w:rPr>
        <w:t xml:space="preserve">P </w:t>
      </w:r>
      <w:r w:rsidR="00645A6D">
        <w:rPr>
          <w:rFonts w:ascii="Arial" w:hAnsi="Arial" w:cs="Arial"/>
        </w:rPr>
        <w:t>–</w:t>
      </w:r>
      <w:r w:rsidR="00C3632C" w:rsidRPr="00C3632C">
        <w:rPr>
          <w:rFonts w:ascii="Arial" w:hAnsi="Arial" w:cs="Arial"/>
        </w:rPr>
        <w:t xml:space="preserve"> </w:t>
      </w:r>
      <w:r w:rsidR="00253EE0">
        <w:t>SU_2026</w:t>
      </w:r>
      <w:r w:rsidR="00BA42C5">
        <w:t>_</w:t>
      </w:r>
      <w:r w:rsidR="00253EE0">
        <w:t>AOO</w:t>
      </w:r>
      <w:r w:rsidR="00645A6D">
        <w:t xml:space="preserve">_MAINTENANCE_IDV </w:t>
      </w:r>
      <w:r>
        <w:rPr>
          <w:rFonts w:ascii="Arial" w:hAnsi="Arial" w:cs="Arial"/>
        </w:rPr>
        <w:t>à accepter sans aucune modification</w:t>
      </w:r>
      <w:r w:rsidR="00C3632C">
        <w:rPr>
          <w:rFonts w:ascii="Arial" w:hAnsi="Arial" w:cs="Arial"/>
        </w:rPr>
        <w:t>.</w:t>
      </w:r>
    </w:p>
    <w:p w14:paraId="36957982" w14:textId="7C427A93" w:rsidR="00AA17BA" w:rsidRPr="00AA17BA" w:rsidRDefault="00AA17BA" w:rsidP="00AA17BA">
      <w:pPr>
        <w:tabs>
          <w:tab w:val="left" w:pos="851"/>
        </w:tabs>
        <w:spacing w:before="120"/>
        <w:ind w:left="1134" w:hanging="284"/>
        <w:jc w:val="both"/>
        <w:rPr>
          <w:rFonts w:ascii="Arial" w:hAnsi="Arial" w:cs="Arial"/>
          <w:lang w:val="en-US"/>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253EE0">
        <w:rPr>
          <w:rFonts w:ascii="Arial" w:hAnsi="Arial" w:cs="Arial"/>
        </w:rPr>
      </w:r>
      <w:r w:rsidR="00253EE0">
        <w:rPr>
          <w:rFonts w:ascii="Arial" w:hAnsi="Arial" w:cs="Arial"/>
        </w:rPr>
        <w:fldChar w:fldCharType="separate"/>
      </w:r>
      <w:r w:rsidRPr="00AA17BA">
        <w:rPr>
          <w:rFonts w:ascii="Arial" w:hAnsi="Arial" w:cs="Arial"/>
        </w:rPr>
        <w:fldChar w:fldCharType="end"/>
      </w:r>
      <w:r>
        <w:rPr>
          <w:rFonts w:ascii="Arial" w:hAnsi="Arial" w:cs="Arial"/>
          <w:lang w:val="en-GB"/>
        </w:rPr>
        <w:t xml:space="preserve"> </w:t>
      </w:r>
      <w:r w:rsidRPr="00AA17BA">
        <w:rPr>
          <w:rFonts w:ascii="Arial" w:hAnsi="Arial" w:cs="Arial"/>
        </w:rPr>
        <w:t>CCAG/FCS 2021, issu de l'arrêté du 30 mars 2021 portant approbation du cahier des clauses administratives générales applicables aux marchés publics de fournitures courantes et de services</w:t>
      </w:r>
    </w:p>
    <w:p w14:paraId="5165E181" w14:textId="0B869D6B" w:rsidR="00AA17BA" w:rsidRPr="00AA17BA" w:rsidRDefault="00AA17BA" w:rsidP="00AA17BA">
      <w:pPr>
        <w:tabs>
          <w:tab w:val="left" w:pos="851"/>
        </w:tabs>
        <w:spacing w:before="120"/>
        <w:ind w:left="1135" w:hanging="284"/>
        <w:jc w:val="both"/>
        <w:rPr>
          <w:rFonts w:ascii="Arial" w:hAnsi="Arial" w:cs="Arial"/>
          <w:lang w:val="en-US"/>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253EE0">
        <w:rPr>
          <w:rFonts w:ascii="Arial" w:hAnsi="Arial" w:cs="Arial"/>
        </w:rPr>
      </w:r>
      <w:r w:rsidR="00253EE0">
        <w:rPr>
          <w:rFonts w:ascii="Arial" w:hAnsi="Arial" w:cs="Arial"/>
        </w:rPr>
        <w:fldChar w:fldCharType="separate"/>
      </w:r>
      <w:r w:rsidRPr="00AA17BA">
        <w:rPr>
          <w:rFonts w:ascii="Arial" w:hAnsi="Arial" w:cs="Arial"/>
        </w:rPr>
        <w:fldChar w:fldCharType="end"/>
      </w:r>
      <w:r w:rsidRPr="00AA17BA">
        <w:rPr>
          <w:rFonts w:ascii="Arial" w:hAnsi="Arial" w:cs="Arial"/>
          <w:lang w:val="en-GB"/>
        </w:rPr>
        <w:t xml:space="preserve"> Annexe </w:t>
      </w:r>
      <w:proofErr w:type="spellStart"/>
      <w:r w:rsidRPr="00AA17BA">
        <w:rPr>
          <w:rFonts w:ascii="Arial" w:hAnsi="Arial" w:cs="Arial"/>
          <w:lang w:val="en-GB"/>
        </w:rPr>
        <w:t>financière</w:t>
      </w:r>
      <w:proofErr w:type="spellEnd"/>
    </w:p>
    <w:p w14:paraId="70EC6840" w14:textId="77777777" w:rsidR="00AA17BA" w:rsidRDefault="00AA17BA" w:rsidP="00AA17BA">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53EE0">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14:paraId="268C6196" w14:textId="6FAFE84E" w:rsidR="00FE1FAD" w:rsidRPr="00FE1FAD" w:rsidRDefault="00FE1FAD" w:rsidP="00FE1FAD">
      <w:pPr>
        <w:tabs>
          <w:tab w:val="left" w:pos="851"/>
        </w:tabs>
        <w:jc w:val="both"/>
        <w:rPr>
          <w:rFonts w:ascii="Arial" w:hAnsi="Arial" w:cs="Arial"/>
        </w:rPr>
      </w:pPr>
    </w:p>
    <w:p w14:paraId="72887202" w14:textId="77777777" w:rsidR="00FE1FAD" w:rsidRPr="00FE1FAD" w:rsidRDefault="00FE1FAD" w:rsidP="00FE1FAD">
      <w:pPr>
        <w:tabs>
          <w:tab w:val="left" w:pos="851"/>
        </w:tabs>
        <w:jc w:val="both"/>
        <w:rPr>
          <w:rFonts w:ascii="Arial" w:hAnsi="Arial" w:cs="Arial"/>
        </w:rPr>
      </w:pPr>
      <w:proofErr w:type="gramStart"/>
      <w:r w:rsidRPr="00FE1FAD">
        <w:rPr>
          <w:rFonts w:ascii="Arial" w:hAnsi="Arial" w:cs="Arial"/>
        </w:rPr>
        <w:t>et</w:t>
      </w:r>
      <w:proofErr w:type="gramEnd"/>
      <w:r w:rsidRPr="00FE1FAD">
        <w:rPr>
          <w:rFonts w:ascii="Arial" w:hAnsi="Arial" w:cs="Arial"/>
        </w:rPr>
        <w:t xml:space="preserve"> conformément à leurs clauses,</w:t>
      </w:r>
    </w:p>
    <w:p w14:paraId="778AB19B" w14:textId="77777777" w:rsidR="00FE1FAD" w:rsidRPr="00FE1FAD" w:rsidRDefault="00FE1FAD" w:rsidP="00FE1FAD">
      <w:pPr>
        <w:tabs>
          <w:tab w:val="left" w:pos="851"/>
        </w:tabs>
        <w:jc w:val="both"/>
        <w:rPr>
          <w:rFonts w:ascii="Arial" w:hAnsi="Arial" w:cs="Arial"/>
        </w:rPr>
      </w:pPr>
    </w:p>
    <w:p w14:paraId="1ECC8351" w14:textId="77777777" w:rsidR="00FE1FAD" w:rsidRPr="00FE1FAD" w:rsidRDefault="00FE1FAD" w:rsidP="00FE1FAD">
      <w:pPr>
        <w:tabs>
          <w:tab w:val="left" w:pos="851"/>
        </w:tabs>
        <w:ind w:left="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53EE0">
        <w:fldChar w:fldCharType="separate"/>
      </w:r>
      <w:r w:rsidRPr="00FE1FAD">
        <w:fldChar w:fldCharType="end"/>
      </w:r>
      <w:r w:rsidRPr="00FE1FAD">
        <w:rPr>
          <w:rFonts w:ascii="Arial" w:hAnsi="Arial" w:cs="Arial"/>
        </w:rPr>
        <w:t xml:space="preserve"> </w:t>
      </w:r>
      <w:proofErr w:type="gramStart"/>
      <w:r w:rsidRPr="00FE1FAD">
        <w:rPr>
          <w:rFonts w:ascii="Arial" w:hAnsi="Arial" w:cs="Arial"/>
        </w:rPr>
        <w:t>le</w:t>
      </w:r>
      <w:proofErr w:type="gramEnd"/>
      <w:r w:rsidRPr="00FE1FAD">
        <w:rPr>
          <w:rFonts w:ascii="Arial" w:hAnsi="Arial" w:cs="Arial"/>
        </w:rPr>
        <w:t xml:space="preserve"> signataire</w:t>
      </w:r>
    </w:p>
    <w:p w14:paraId="26D68595" w14:textId="77777777" w:rsidR="00FE1FAD" w:rsidRPr="00FE1FAD" w:rsidRDefault="00FE1FAD" w:rsidP="00FE1FAD">
      <w:pPr>
        <w:tabs>
          <w:tab w:val="left" w:pos="851"/>
        </w:tabs>
        <w:jc w:val="both"/>
        <w:rPr>
          <w:rFonts w:ascii="Arial" w:hAnsi="Arial" w:cs="Arial"/>
        </w:rPr>
      </w:pPr>
    </w:p>
    <w:p w14:paraId="0ECF5FBA" w14:textId="77777777" w:rsidR="00FE1FAD" w:rsidRPr="00FE1FAD" w:rsidRDefault="00FE1FAD" w:rsidP="00FE1FAD">
      <w:pPr>
        <w:tabs>
          <w:tab w:val="left" w:pos="851"/>
        </w:tabs>
        <w:spacing w:before="120"/>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253EE0">
        <w:fldChar w:fldCharType="separate"/>
      </w:r>
      <w:r w:rsidRPr="00FE1FAD">
        <w:fldChar w:fldCharType="end"/>
      </w:r>
      <w:r w:rsidRPr="00FE1FAD">
        <w:rPr>
          <w:rFonts w:ascii="Arial" w:hAnsi="Arial" w:cs="Arial"/>
        </w:rPr>
        <w:t xml:space="preserve"> </w:t>
      </w:r>
      <w:proofErr w:type="gramStart"/>
      <w:r w:rsidRPr="00FE1FAD">
        <w:rPr>
          <w:rFonts w:ascii="Arial" w:hAnsi="Arial" w:cs="Arial"/>
        </w:rPr>
        <w:t>s’engage</w:t>
      </w:r>
      <w:proofErr w:type="gramEnd"/>
      <w:r w:rsidRPr="00FE1FAD">
        <w:rPr>
          <w:rFonts w:ascii="Arial" w:hAnsi="Arial" w:cs="Arial"/>
        </w:rPr>
        <w:t>, sur la base de son offre et pour son</w:t>
      </w:r>
      <w:bookmarkStart w:id="0" w:name="_GoBack"/>
      <w:bookmarkEnd w:id="0"/>
      <w:r w:rsidRPr="00FE1FAD">
        <w:rPr>
          <w:rFonts w:ascii="Arial" w:hAnsi="Arial" w:cs="Arial"/>
        </w:rPr>
        <w:t xml:space="preserve"> propre compte ;</w:t>
      </w:r>
    </w:p>
    <w:p w14:paraId="449817B2"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9D1D930" w14:textId="77777777" w:rsidR="00FE1FAD" w:rsidRPr="00FE1FAD" w:rsidRDefault="00FE1FAD" w:rsidP="00FE1FAD">
      <w:pPr>
        <w:tabs>
          <w:tab w:val="left" w:pos="851"/>
        </w:tabs>
        <w:jc w:val="both"/>
        <w:rPr>
          <w:rFonts w:ascii="Arial" w:hAnsi="Arial" w:cs="Arial"/>
        </w:rPr>
      </w:pPr>
    </w:p>
    <w:p w14:paraId="2285D1E4" w14:textId="77777777" w:rsidR="00FE1FAD" w:rsidRPr="00FE1FAD" w:rsidRDefault="00FE1FAD" w:rsidP="00FE1FAD">
      <w:pPr>
        <w:tabs>
          <w:tab w:val="left" w:pos="851"/>
        </w:tabs>
        <w:jc w:val="both"/>
        <w:rPr>
          <w:rFonts w:ascii="Arial" w:hAnsi="Arial" w:cs="Arial"/>
        </w:rPr>
      </w:pPr>
    </w:p>
    <w:p w14:paraId="02D1EE4D" w14:textId="77777777" w:rsidR="00FE1FAD" w:rsidRPr="00FE1FAD" w:rsidRDefault="00FE1FAD" w:rsidP="00FE1FAD">
      <w:pPr>
        <w:tabs>
          <w:tab w:val="left" w:pos="851"/>
        </w:tabs>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253EE0">
        <w:fldChar w:fldCharType="separate"/>
      </w:r>
      <w:r w:rsidRPr="00FE1FAD">
        <w:fldChar w:fldCharType="end"/>
      </w:r>
      <w:r w:rsidRPr="00FE1FAD">
        <w:rPr>
          <w:rFonts w:ascii="Arial" w:hAnsi="Arial" w:cs="Arial"/>
        </w:rPr>
        <w:t xml:space="preserve"> </w:t>
      </w:r>
      <w:proofErr w:type="gramStart"/>
      <w:r w:rsidRPr="00FE1FAD">
        <w:rPr>
          <w:rFonts w:ascii="Arial" w:hAnsi="Arial" w:cs="Arial"/>
        </w:rPr>
        <w:t>engage</w:t>
      </w:r>
      <w:proofErr w:type="gramEnd"/>
      <w:r w:rsidRPr="00FE1FAD">
        <w:rPr>
          <w:rFonts w:ascii="Arial" w:hAnsi="Arial" w:cs="Arial"/>
        </w:rPr>
        <w:t xml:space="preserve"> la société ……………………… sur la base de son offre ;</w:t>
      </w:r>
    </w:p>
    <w:p w14:paraId="4AAFA49D"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F4AEE0F" w14:textId="77777777" w:rsidR="00FE1FAD" w:rsidRPr="00FE1FAD" w:rsidRDefault="00FE1FAD" w:rsidP="00FE1FAD">
      <w:pPr>
        <w:tabs>
          <w:tab w:val="left" w:pos="851"/>
        </w:tabs>
        <w:jc w:val="both"/>
        <w:rPr>
          <w:rFonts w:ascii="Arial" w:hAnsi="Arial" w:cs="Arial"/>
        </w:rPr>
      </w:pPr>
    </w:p>
    <w:p w14:paraId="089B89D2" w14:textId="7B05440A" w:rsidR="00FE1FAD" w:rsidRDefault="00FE1FAD" w:rsidP="00FE1FAD">
      <w:pPr>
        <w:tabs>
          <w:tab w:val="left" w:pos="851"/>
        </w:tabs>
        <w:jc w:val="both"/>
        <w:rPr>
          <w:rFonts w:ascii="Arial" w:hAnsi="Arial" w:cs="Arial"/>
        </w:rPr>
      </w:pPr>
    </w:p>
    <w:p w14:paraId="14101FFB" w14:textId="02737BF0" w:rsidR="00670104" w:rsidRDefault="00670104" w:rsidP="00FE1FAD">
      <w:pPr>
        <w:tabs>
          <w:tab w:val="left" w:pos="851"/>
        </w:tabs>
        <w:jc w:val="both"/>
        <w:rPr>
          <w:rFonts w:ascii="Arial" w:hAnsi="Arial" w:cs="Arial"/>
        </w:rPr>
      </w:pPr>
    </w:p>
    <w:p w14:paraId="23664702" w14:textId="77777777" w:rsidR="00670104" w:rsidRPr="00FE1FAD" w:rsidRDefault="00670104" w:rsidP="00FE1FAD">
      <w:pPr>
        <w:tabs>
          <w:tab w:val="left" w:pos="851"/>
        </w:tabs>
        <w:jc w:val="both"/>
        <w:rPr>
          <w:rFonts w:ascii="Arial" w:hAnsi="Arial" w:cs="Arial"/>
        </w:rPr>
      </w:pPr>
    </w:p>
    <w:p w14:paraId="520304FF" w14:textId="77777777" w:rsidR="00FE1FAD" w:rsidRPr="00FE1FAD" w:rsidRDefault="00FE1FAD" w:rsidP="00FE1FAD">
      <w:pPr>
        <w:tabs>
          <w:tab w:val="left" w:pos="851"/>
        </w:tabs>
        <w:ind w:left="85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253EE0">
        <w:fldChar w:fldCharType="separate"/>
      </w:r>
      <w:r w:rsidRPr="00FE1FAD">
        <w:fldChar w:fldCharType="end"/>
      </w:r>
      <w:r w:rsidRPr="00FE1FAD">
        <w:rPr>
          <w:rFonts w:ascii="Arial" w:hAnsi="Arial" w:cs="Arial"/>
        </w:rPr>
        <w:t xml:space="preserve"> </w:t>
      </w:r>
      <w:proofErr w:type="gramStart"/>
      <w:r w:rsidRPr="00FE1FAD">
        <w:rPr>
          <w:rFonts w:ascii="Arial" w:hAnsi="Arial" w:cs="Arial"/>
        </w:rPr>
        <w:t>l’ensemble</w:t>
      </w:r>
      <w:proofErr w:type="gramEnd"/>
      <w:r w:rsidRPr="00FE1FAD">
        <w:rPr>
          <w:rFonts w:ascii="Arial" w:hAnsi="Arial" w:cs="Arial"/>
        </w:rPr>
        <w:t xml:space="preserve"> des membres du groupement s’engagent, sur la base de l’offre du groupement ;</w:t>
      </w:r>
    </w:p>
    <w:p w14:paraId="58E37DF5"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E1FAD">
        <w:rPr>
          <w:rFonts w:ascii="Arial" w:hAnsi="Arial" w:cs="Arial"/>
          <w:i/>
          <w:iCs/>
          <w:sz w:val="18"/>
          <w:szCs w:val="18"/>
        </w:rPr>
        <w:t>]</w:t>
      </w:r>
    </w:p>
    <w:p w14:paraId="2A63F93F" w14:textId="77777777" w:rsidR="00FE1FAD" w:rsidRPr="00FE1FAD" w:rsidRDefault="00FE1FAD" w:rsidP="00FE1FAD">
      <w:pPr>
        <w:tabs>
          <w:tab w:val="left" w:pos="426"/>
          <w:tab w:val="left" w:pos="851"/>
        </w:tabs>
        <w:jc w:val="both"/>
        <w:rPr>
          <w:rFonts w:ascii="Arial" w:hAnsi="Arial" w:cs="Arial"/>
        </w:rPr>
      </w:pPr>
    </w:p>
    <w:p w14:paraId="585DA62D" w14:textId="77777777" w:rsidR="00FE1FAD" w:rsidRPr="00FE1FAD" w:rsidRDefault="00FE1FAD" w:rsidP="00FE1FAD">
      <w:pPr>
        <w:tabs>
          <w:tab w:val="left" w:pos="426"/>
          <w:tab w:val="left" w:pos="851"/>
        </w:tabs>
        <w:jc w:val="both"/>
      </w:pPr>
      <w:proofErr w:type="gramStart"/>
      <w:r w:rsidRPr="00FE1FAD">
        <w:rPr>
          <w:rFonts w:ascii="Arial" w:hAnsi="Arial" w:cs="Arial"/>
        </w:rPr>
        <w:t>à</w:t>
      </w:r>
      <w:proofErr w:type="gramEnd"/>
      <w:r w:rsidRPr="00FE1FAD">
        <w:rPr>
          <w:rFonts w:ascii="Arial" w:hAnsi="Arial" w:cs="Arial"/>
        </w:rPr>
        <w:t xml:space="preserve"> livrer les fournitures demandées ou à exécuter les prestations demandées :</w:t>
      </w:r>
    </w:p>
    <w:p w14:paraId="1BBCE058" w14:textId="77777777" w:rsidR="00FE1FAD" w:rsidRPr="00FE1FAD" w:rsidRDefault="00FE1FAD" w:rsidP="00FE1FAD">
      <w:pPr>
        <w:tabs>
          <w:tab w:val="left" w:pos="851"/>
        </w:tabs>
        <w:spacing w:before="120"/>
        <w:ind w:left="709" w:firstLine="142"/>
        <w:jc w:val="both"/>
        <w:rPr>
          <w:rFonts w:ascii="Arial" w:hAnsi="Arial" w:cs="Arial"/>
        </w:rPr>
      </w:pPr>
      <w:r w:rsidRPr="00FE1FAD">
        <w:fldChar w:fldCharType="begin">
          <w:ffData>
            <w:name w:val=""/>
            <w:enabled/>
            <w:calcOnExit w:val="0"/>
            <w:checkBox>
              <w:size w:val="20"/>
              <w:default w:val="1"/>
            </w:checkBox>
          </w:ffData>
        </w:fldChar>
      </w:r>
      <w:r w:rsidRPr="00FE1FAD">
        <w:instrText xml:space="preserve"> FORMCHECKBOX </w:instrText>
      </w:r>
      <w:r w:rsidR="00253EE0">
        <w:fldChar w:fldCharType="separate"/>
      </w:r>
      <w:r w:rsidRPr="00FE1FAD">
        <w:fldChar w:fldCharType="end"/>
      </w:r>
      <w:r w:rsidRPr="00FE1FAD">
        <w:rPr>
          <w:rFonts w:ascii="Arial" w:hAnsi="Arial" w:cs="Arial"/>
        </w:rPr>
        <w:t xml:space="preserve"> </w:t>
      </w:r>
      <w:proofErr w:type="gramStart"/>
      <w:r w:rsidRPr="00FE1FAD">
        <w:rPr>
          <w:rFonts w:ascii="Arial" w:hAnsi="Arial" w:cs="Arial"/>
        </w:rPr>
        <w:t>aux</w:t>
      </w:r>
      <w:proofErr w:type="gramEnd"/>
      <w:r w:rsidRPr="00FE1FAD">
        <w:rPr>
          <w:rFonts w:ascii="Arial" w:hAnsi="Arial" w:cs="Arial"/>
        </w:rPr>
        <w:t xml:space="preserve"> prix indiqués dans l’annexe financière jointe au présent acte d’engagement</w:t>
      </w:r>
    </w:p>
    <w:p w14:paraId="37F75B33" w14:textId="77777777" w:rsidR="00FE1FAD" w:rsidRPr="00FE1FAD" w:rsidRDefault="00FE1FAD" w:rsidP="00FE1FAD">
      <w:pPr>
        <w:tabs>
          <w:tab w:val="left" w:pos="851"/>
          <w:tab w:val="left" w:pos="6237"/>
        </w:tabs>
        <w:rPr>
          <w:rFonts w:ascii="Arial" w:hAnsi="Arial" w:cs="Arial"/>
          <w:b/>
          <w:sz w:val="22"/>
          <w:szCs w:val="22"/>
        </w:rPr>
      </w:pPr>
    </w:p>
    <w:p w14:paraId="27727517" w14:textId="77777777" w:rsidR="00FE1FAD" w:rsidRPr="00FE1FAD" w:rsidRDefault="00FE1FAD" w:rsidP="00FE1FAD">
      <w:pPr>
        <w:tabs>
          <w:tab w:val="left" w:pos="851"/>
          <w:tab w:val="left" w:pos="6237"/>
        </w:tabs>
        <w:rPr>
          <w:rFonts w:ascii="Arial" w:hAnsi="Arial" w:cs="Arial"/>
          <w:b/>
          <w:sz w:val="22"/>
          <w:szCs w:val="22"/>
        </w:rPr>
      </w:pPr>
    </w:p>
    <w:p w14:paraId="6D02CAB8" w14:textId="77777777" w:rsidR="00FE1FAD" w:rsidRPr="00FE1FAD" w:rsidRDefault="00FE1FAD" w:rsidP="00FE1FAD">
      <w:pPr>
        <w:tabs>
          <w:tab w:val="left" w:pos="851"/>
          <w:tab w:val="left" w:pos="6237"/>
        </w:tabs>
        <w:rPr>
          <w:rFonts w:ascii="Arial" w:hAnsi="Arial" w:cs="Arial"/>
          <w:b/>
          <w:iCs/>
          <w:sz w:val="22"/>
          <w:szCs w:val="22"/>
        </w:rPr>
      </w:pPr>
      <w:r w:rsidRPr="00FE1FAD">
        <w:rPr>
          <w:rFonts w:ascii="Arial" w:hAnsi="Arial" w:cs="Arial"/>
          <w:b/>
          <w:sz w:val="22"/>
          <w:szCs w:val="22"/>
        </w:rPr>
        <w:t>B2 – Nature du groupement et, en cas de groupement conjoint,</w:t>
      </w:r>
      <w:r w:rsidRPr="00FE1FAD" w:rsidDel="0021797C">
        <w:rPr>
          <w:rFonts w:ascii="Arial" w:hAnsi="Arial" w:cs="Arial"/>
          <w:b/>
          <w:sz w:val="22"/>
          <w:szCs w:val="22"/>
        </w:rPr>
        <w:t xml:space="preserve"> </w:t>
      </w:r>
      <w:r w:rsidRPr="00FE1FAD">
        <w:rPr>
          <w:rFonts w:ascii="Arial" w:hAnsi="Arial" w:cs="Arial"/>
          <w:b/>
          <w:sz w:val="22"/>
          <w:szCs w:val="22"/>
        </w:rPr>
        <w:t>répartition des prestations</w:t>
      </w:r>
    </w:p>
    <w:p w14:paraId="1F27ED1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(En cas de groupement d’opérateurs économiques.)</w:t>
      </w:r>
    </w:p>
    <w:p w14:paraId="59BFECD0" w14:textId="77777777" w:rsidR="00FE1FAD" w:rsidRPr="00FE1FAD" w:rsidRDefault="00FE1FAD" w:rsidP="00FE1FAD">
      <w:pPr>
        <w:tabs>
          <w:tab w:val="left" w:pos="851"/>
          <w:tab w:val="left" w:pos="6237"/>
        </w:tabs>
        <w:rPr>
          <w:rFonts w:ascii="Arial" w:hAnsi="Arial" w:cs="Arial"/>
          <w:i/>
          <w:iCs/>
          <w:sz w:val="18"/>
          <w:szCs w:val="18"/>
        </w:rPr>
      </w:pPr>
    </w:p>
    <w:p w14:paraId="32ECD6C2"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Pour l’exécution du marché public, le groupement d’opérateurs économiques est :</w:t>
      </w:r>
    </w:p>
    <w:p w14:paraId="42F7993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FBE5496"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53EE0">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253EE0">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3BFC467" w14:textId="77777777" w:rsidR="00FE1FAD" w:rsidRPr="00FE1FAD" w:rsidRDefault="00FE1FAD" w:rsidP="00FE1FAD">
      <w:pPr>
        <w:tabs>
          <w:tab w:val="left" w:pos="851"/>
        </w:tabs>
        <w:spacing w:before="120"/>
        <w:jc w:val="both"/>
        <w:rPr>
          <w:rFonts w:ascii="Arial" w:hAnsi="Arial" w:cs="Arial"/>
          <w:b/>
          <w:bCs/>
        </w:rPr>
      </w:pPr>
      <w:r w:rsidRPr="00FE1FAD">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FE1FAD" w:rsidRPr="00FE1FAD" w14:paraId="0D5A2296" w14:textId="77777777" w:rsidTr="007175C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DE68F3"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Désignation des membres </w:t>
            </w:r>
          </w:p>
          <w:p w14:paraId="156D21B3" w14:textId="77777777" w:rsidR="00FE1FAD" w:rsidRPr="00FE1FAD" w:rsidRDefault="00FE1FAD" w:rsidP="00FE1FAD">
            <w:pPr>
              <w:tabs>
                <w:tab w:val="left" w:pos="851"/>
              </w:tabs>
              <w:jc w:val="center"/>
              <w:rPr>
                <w:b/>
              </w:rPr>
            </w:pPr>
            <w:r w:rsidRPr="00FE1FAD">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B28754" w14:textId="77777777" w:rsidR="00FE1FAD" w:rsidRPr="00FE1FAD" w:rsidRDefault="00FE1FAD" w:rsidP="00FE1FAD">
            <w:pPr>
              <w:keepNext/>
              <w:numPr>
                <w:ilvl w:val="4"/>
                <w:numId w:val="1"/>
              </w:numPr>
              <w:tabs>
                <w:tab w:val="left" w:pos="851"/>
              </w:tabs>
              <w:ind w:left="0"/>
              <w:jc w:val="center"/>
              <w:outlineLvl w:val="4"/>
              <w:rPr>
                <w:rFonts w:ascii="Arial" w:hAnsi="Arial" w:cs="Arial"/>
                <w:b/>
              </w:rPr>
            </w:pPr>
            <w:r w:rsidRPr="00FE1FAD">
              <w:rPr>
                <w:rFonts w:ascii="Arial" w:hAnsi="Arial" w:cs="Arial"/>
                <w:b/>
              </w:rPr>
              <w:t>Prestations exécutées par les membres</w:t>
            </w:r>
          </w:p>
          <w:p w14:paraId="59FE56F0" w14:textId="77777777" w:rsidR="00FE1FAD" w:rsidRPr="00FE1FAD" w:rsidRDefault="00FE1FAD" w:rsidP="00FE1FAD">
            <w:pPr>
              <w:keepNext/>
              <w:numPr>
                <w:ilvl w:val="4"/>
                <w:numId w:val="1"/>
              </w:numPr>
              <w:tabs>
                <w:tab w:val="left" w:pos="851"/>
              </w:tabs>
              <w:ind w:left="0"/>
              <w:jc w:val="center"/>
              <w:outlineLvl w:val="4"/>
              <w:rPr>
                <w:rFonts w:ascii="Arial" w:hAnsi="Arial" w:cs="Arial"/>
                <w:b/>
                <w:i/>
                <w:sz w:val="16"/>
              </w:rPr>
            </w:pPr>
            <w:r w:rsidRPr="00FE1FAD">
              <w:rPr>
                <w:rFonts w:ascii="Arial" w:hAnsi="Arial" w:cs="Arial"/>
                <w:b/>
              </w:rPr>
              <w:t>du groupement conjoint</w:t>
            </w:r>
          </w:p>
        </w:tc>
      </w:tr>
      <w:tr w:rsidR="00FE1FAD" w:rsidRPr="00FE1FAD" w14:paraId="2AC93911" w14:textId="77777777" w:rsidTr="007175CD">
        <w:trPr>
          <w:trHeight w:val="497"/>
        </w:trPr>
        <w:tc>
          <w:tcPr>
            <w:tcW w:w="4503" w:type="dxa"/>
            <w:vMerge/>
            <w:tcBorders>
              <w:top w:val="single" w:sz="4" w:space="0" w:color="000000"/>
              <w:left w:val="single" w:sz="4" w:space="0" w:color="000000"/>
              <w:bottom w:val="single" w:sz="4" w:space="0" w:color="000000"/>
            </w:tcBorders>
            <w:shd w:val="clear" w:color="auto" w:fill="FFFFFF"/>
            <w:vAlign w:val="center"/>
          </w:tcPr>
          <w:p w14:paraId="55ED8F76" w14:textId="77777777" w:rsidR="00FE1FAD" w:rsidRPr="00FE1FAD" w:rsidRDefault="00FE1FAD" w:rsidP="00FE1FAD">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5A579D6" w14:textId="77777777" w:rsidR="00FE1FAD" w:rsidRPr="00FE1FAD" w:rsidRDefault="00FE1FAD" w:rsidP="00FE1FAD">
            <w:pPr>
              <w:tabs>
                <w:tab w:val="left" w:pos="851"/>
              </w:tabs>
              <w:jc w:val="center"/>
              <w:rPr>
                <w:rFonts w:ascii="Arial" w:hAnsi="Arial" w:cs="Arial"/>
                <w:b/>
              </w:rPr>
            </w:pPr>
            <w:r w:rsidRPr="00FE1FAD">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3FC3AA"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Montant HT </w:t>
            </w:r>
          </w:p>
          <w:p w14:paraId="1141F7B9" w14:textId="77777777" w:rsidR="00FE1FAD" w:rsidRPr="00FE1FAD" w:rsidRDefault="00FE1FAD" w:rsidP="00FE1FAD">
            <w:pPr>
              <w:tabs>
                <w:tab w:val="left" w:pos="851"/>
              </w:tabs>
              <w:jc w:val="center"/>
              <w:rPr>
                <w:rFonts w:ascii="Arial" w:hAnsi="Arial" w:cs="Arial"/>
              </w:rPr>
            </w:pPr>
            <w:r w:rsidRPr="00FE1FAD">
              <w:rPr>
                <w:rFonts w:ascii="Arial" w:hAnsi="Arial" w:cs="Arial"/>
                <w:b/>
              </w:rPr>
              <w:t>de la prestation</w:t>
            </w:r>
          </w:p>
        </w:tc>
      </w:tr>
      <w:tr w:rsidR="00FE1FAD" w:rsidRPr="00FE1FAD" w14:paraId="34A84B2D" w14:textId="77777777" w:rsidTr="00670104">
        <w:trPr>
          <w:trHeight w:val="554"/>
        </w:trPr>
        <w:tc>
          <w:tcPr>
            <w:tcW w:w="4503" w:type="dxa"/>
            <w:tcBorders>
              <w:left w:val="single" w:sz="4" w:space="0" w:color="000000"/>
            </w:tcBorders>
            <w:shd w:val="clear" w:color="auto" w:fill="auto"/>
          </w:tcPr>
          <w:p w14:paraId="049F183F"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671DEE8"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9816910" w14:textId="77777777" w:rsidR="00FE1FAD" w:rsidRPr="00FE1FAD" w:rsidRDefault="00FE1FAD" w:rsidP="00FE1FAD">
            <w:pPr>
              <w:tabs>
                <w:tab w:val="left" w:pos="851"/>
              </w:tabs>
              <w:snapToGrid w:val="0"/>
              <w:jc w:val="both"/>
              <w:rPr>
                <w:rFonts w:ascii="Arial" w:hAnsi="Arial" w:cs="Arial"/>
              </w:rPr>
            </w:pPr>
          </w:p>
        </w:tc>
      </w:tr>
      <w:tr w:rsidR="00FE1FAD" w:rsidRPr="00FE1FAD" w14:paraId="210FA295" w14:textId="77777777" w:rsidTr="00670104">
        <w:trPr>
          <w:trHeight w:val="588"/>
        </w:trPr>
        <w:tc>
          <w:tcPr>
            <w:tcW w:w="4503" w:type="dxa"/>
            <w:tcBorders>
              <w:left w:val="single" w:sz="4" w:space="0" w:color="000000"/>
              <w:bottom w:val="single" w:sz="4" w:space="0" w:color="000000"/>
            </w:tcBorders>
            <w:shd w:val="clear" w:color="auto" w:fill="CCFFFF"/>
          </w:tcPr>
          <w:p w14:paraId="3758D850"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66F3C2B"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46425EC" w14:textId="77777777" w:rsidR="00FE1FAD" w:rsidRPr="00FE1FAD" w:rsidRDefault="00FE1FAD" w:rsidP="00FE1FAD">
            <w:pPr>
              <w:tabs>
                <w:tab w:val="left" w:pos="851"/>
              </w:tabs>
              <w:snapToGrid w:val="0"/>
              <w:jc w:val="both"/>
              <w:rPr>
                <w:rFonts w:ascii="Arial" w:hAnsi="Arial" w:cs="Arial"/>
              </w:rPr>
            </w:pPr>
          </w:p>
        </w:tc>
      </w:tr>
    </w:tbl>
    <w:p w14:paraId="0940580B" w14:textId="07212945" w:rsidR="00FE1FAD" w:rsidRPr="00FE1FAD" w:rsidRDefault="00FE1FAD" w:rsidP="00FE1FAD">
      <w:pPr>
        <w:tabs>
          <w:tab w:val="left" w:pos="4185"/>
        </w:tabs>
        <w:jc w:val="both"/>
        <w:rPr>
          <w:rFonts w:ascii="Arial" w:hAnsi="Arial" w:cs="Arial"/>
          <w:bCs/>
          <w:iCs/>
        </w:rPr>
      </w:pPr>
      <w:r>
        <w:rPr>
          <w:rFonts w:ascii="Arial" w:hAnsi="Arial" w:cs="Arial"/>
          <w:bCs/>
          <w:iCs/>
        </w:rPr>
        <w:tab/>
      </w:r>
    </w:p>
    <w:p w14:paraId="047E4E54"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B3 - Compte (s) à créditer</w:t>
      </w:r>
    </w:p>
    <w:p w14:paraId="7C8FA60F" w14:textId="77777777" w:rsidR="00FE1FAD" w:rsidRPr="00FE1FAD" w:rsidRDefault="00FE1FAD" w:rsidP="00FE1FAD">
      <w:pPr>
        <w:tabs>
          <w:tab w:val="left" w:pos="426"/>
          <w:tab w:val="left" w:pos="851"/>
        </w:tabs>
        <w:spacing w:before="120"/>
        <w:jc w:val="both"/>
        <w:rPr>
          <w:rFonts w:ascii="Arial" w:hAnsi="Arial" w:cs="Arial"/>
          <w:b/>
        </w:rPr>
      </w:pPr>
      <w:r w:rsidRPr="00FE1FAD">
        <w:rPr>
          <w:rFonts w:ascii="Arial" w:hAnsi="Arial" w:cs="Arial"/>
          <w:i/>
          <w:sz w:val="18"/>
          <w:szCs w:val="18"/>
        </w:rPr>
        <w:t>(Joindre un ou des relevé(s) d’identité bancaire ou postal.)</w:t>
      </w:r>
    </w:p>
    <w:p w14:paraId="2DE27A79" w14:textId="77777777" w:rsidR="00FE1FAD" w:rsidRPr="00FE1FAD" w:rsidRDefault="00FE1FAD" w:rsidP="00FE1FAD">
      <w:pPr>
        <w:tabs>
          <w:tab w:val="left" w:pos="426"/>
          <w:tab w:val="left" w:pos="851"/>
        </w:tabs>
        <w:rPr>
          <w:rFonts w:ascii="Arial" w:hAnsi="Arial" w:cs="Arial"/>
          <w:b/>
        </w:rPr>
      </w:pPr>
    </w:p>
    <w:p w14:paraId="64813285" w14:textId="77777777" w:rsidR="00FE1FAD" w:rsidRPr="00FE1FAD" w:rsidRDefault="00FE1FAD" w:rsidP="00FE1FAD">
      <w:pPr>
        <w:tabs>
          <w:tab w:val="left" w:pos="426"/>
          <w:tab w:val="left" w:pos="851"/>
        </w:tabs>
        <w:rPr>
          <w:rFonts w:ascii="Arial" w:hAnsi="Arial" w:cs="Arial"/>
        </w:rPr>
      </w:pPr>
      <w:proofErr w:type="gramStart"/>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Nom</w:t>
      </w:r>
      <w:proofErr w:type="gramEnd"/>
      <w:r w:rsidRPr="00FE1FAD">
        <w:rPr>
          <w:rFonts w:ascii="Arial" w:hAnsi="Arial" w:cs="Arial"/>
        </w:rPr>
        <w:t xml:space="preserve"> de l’établissement bancaire :</w:t>
      </w:r>
    </w:p>
    <w:p w14:paraId="4B7C0BDB" w14:textId="77777777" w:rsidR="00FE1FAD" w:rsidRPr="00FE1FAD" w:rsidRDefault="00FE1FAD" w:rsidP="00FE1FAD">
      <w:pPr>
        <w:tabs>
          <w:tab w:val="left" w:pos="426"/>
          <w:tab w:val="left" w:pos="851"/>
        </w:tabs>
        <w:rPr>
          <w:rFonts w:ascii="Arial" w:hAnsi="Arial" w:cs="Arial"/>
        </w:rPr>
      </w:pPr>
    </w:p>
    <w:p w14:paraId="70DFADD7" w14:textId="77777777" w:rsidR="00FE1FAD" w:rsidRPr="00FE1FAD" w:rsidRDefault="00FE1FAD" w:rsidP="00FE1FAD">
      <w:pPr>
        <w:tabs>
          <w:tab w:val="left" w:pos="426"/>
          <w:tab w:val="left" w:pos="851"/>
        </w:tabs>
        <w:rPr>
          <w:rFonts w:ascii="Arial" w:hAnsi="Arial" w:cs="Arial"/>
        </w:rPr>
      </w:pPr>
    </w:p>
    <w:p w14:paraId="501D16C7" w14:textId="77777777" w:rsidR="00FE1FAD" w:rsidRPr="00FE1FAD" w:rsidRDefault="00FE1FAD" w:rsidP="00FE1FAD">
      <w:pPr>
        <w:tabs>
          <w:tab w:val="left" w:pos="426"/>
          <w:tab w:val="left" w:pos="851"/>
        </w:tabs>
        <w:rPr>
          <w:rFonts w:ascii="Arial" w:hAnsi="Arial" w:cs="Arial"/>
        </w:rPr>
      </w:pPr>
    </w:p>
    <w:p w14:paraId="06FFABEF" w14:textId="77777777" w:rsidR="00FE1FAD" w:rsidRPr="00FE1FAD" w:rsidRDefault="00FE1FAD" w:rsidP="00FE1FAD">
      <w:pPr>
        <w:tabs>
          <w:tab w:val="left" w:pos="426"/>
          <w:tab w:val="left" w:pos="851"/>
        </w:tabs>
        <w:rPr>
          <w:rFonts w:ascii="Arial" w:hAnsi="Arial" w:cs="Arial"/>
          <w:b/>
        </w:rPr>
      </w:pPr>
      <w:proofErr w:type="gramStart"/>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Numéro</w:t>
      </w:r>
      <w:proofErr w:type="gramEnd"/>
      <w:r w:rsidRPr="00FE1FAD">
        <w:rPr>
          <w:rFonts w:ascii="Arial" w:hAnsi="Arial" w:cs="Arial"/>
        </w:rPr>
        <w:t xml:space="preserve"> de compte :</w:t>
      </w:r>
    </w:p>
    <w:p w14:paraId="052428F3" w14:textId="4CC3344B" w:rsidR="00FE1FAD" w:rsidRPr="00FE1FAD" w:rsidRDefault="00FE1FAD" w:rsidP="00FE1FAD">
      <w:pPr>
        <w:tabs>
          <w:tab w:val="left" w:pos="426"/>
          <w:tab w:val="left" w:pos="851"/>
        </w:tabs>
        <w:rPr>
          <w:rFonts w:ascii="Arial" w:hAnsi="Arial" w:cs="Arial"/>
          <w:b/>
        </w:rPr>
      </w:pPr>
    </w:p>
    <w:p w14:paraId="58D6134F" w14:textId="01287FA0" w:rsidR="00FE1FAD" w:rsidRPr="00FE1FAD" w:rsidRDefault="00FE1FAD" w:rsidP="00FE1FAD">
      <w:pPr>
        <w:tabs>
          <w:tab w:val="left" w:pos="426"/>
          <w:tab w:val="left" w:pos="851"/>
        </w:tabs>
        <w:rPr>
          <w:rFonts w:ascii="Arial" w:hAnsi="Arial" w:cs="Arial"/>
          <w:b/>
        </w:rPr>
      </w:pPr>
    </w:p>
    <w:p w14:paraId="27AFB43D" w14:textId="77777777" w:rsidR="00FE1FAD" w:rsidRPr="00FE1FAD" w:rsidRDefault="00FE1FAD" w:rsidP="00FE1FAD">
      <w:pPr>
        <w:tabs>
          <w:tab w:val="left" w:pos="426"/>
          <w:tab w:val="left" w:pos="851"/>
        </w:tabs>
        <w:rPr>
          <w:rFonts w:ascii="Arial" w:hAnsi="Arial" w:cs="Arial"/>
          <w:b/>
        </w:rPr>
      </w:pPr>
      <w:r w:rsidRPr="00FE1FAD">
        <w:rPr>
          <w:rFonts w:ascii="Arial" w:hAnsi="Arial" w:cs="Arial"/>
          <w:b/>
          <w:sz w:val="22"/>
          <w:szCs w:val="22"/>
        </w:rPr>
        <w:t>B4 - Avance</w:t>
      </w:r>
      <w:r w:rsidRPr="00FE1FAD">
        <w:rPr>
          <w:rFonts w:ascii="Arial" w:hAnsi="Arial" w:cs="Arial"/>
          <w:b/>
        </w:rPr>
        <w:t> </w:t>
      </w:r>
      <w:r w:rsidRPr="00FE1FAD">
        <w:rPr>
          <w:rFonts w:ascii="Arial" w:hAnsi="Arial" w:cs="Arial"/>
          <w:i/>
          <w:sz w:val="18"/>
          <w:szCs w:val="18"/>
        </w:rPr>
        <w:t>(</w:t>
      </w:r>
      <w:hyperlink r:id="rId9" w:history="1">
        <w:r w:rsidRPr="00FE1FAD">
          <w:rPr>
            <w:rFonts w:ascii="Arial" w:hAnsi="Arial" w:cs="Arial"/>
            <w:i/>
            <w:color w:val="0000FF"/>
            <w:sz w:val="18"/>
            <w:szCs w:val="18"/>
            <w:u w:val="single"/>
          </w:rPr>
          <w:t>article R. 2191-3</w:t>
        </w:r>
      </w:hyperlink>
      <w:r w:rsidRPr="00FE1FAD">
        <w:rPr>
          <w:rFonts w:ascii="Arial" w:hAnsi="Arial" w:cs="Arial"/>
          <w:i/>
          <w:sz w:val="18"/>
          <w:szCs w:val="18"/>
        </w:rPr>
        <w:t xml:space="preserve"> ou </w:t>
      </w:r>
      <w:hyperlink r:id="rId10" w:history="1">
        <w:r w:rsidRPr="00FE1FAD">
          <w:rPr>
            <w:rFonts w:ascii="Arial" w:hAnsi="Arial" w:cs="Arial"/>
            <w:i/>
            <w:color w:val="0000FF"/>
            <w:sz w:val="18"/>
            <w:szCs w:val="18"/>
            <w:u w:val="single"/>
          </w:rPr>
          <w:t>article R. 2391-1</w:t>
        </w:r>
      </w:hyperlink>
      <w:r w:rsidRPr="00FE1FAD">
        <w:rPr>
          <w:rFonts w:ascii="Arial" w:hAnsi="Arial" w:cs="Arial"/>
          <w:i/>
          <w:sz w:val="18"/>
          <w:szCs w:val="18"/>
        </w:rPr>
        <w:t xml:space="preserve"> du code de la commande publique)</w:t>
      </w:r>
    </w:p>
    <w:p w14:paraId="1AA24947" w14:textId="77777777" w:rsidR="00FE1FAD" w:rsidRPr="00FE1FAD" w:rsidRDefault="00FE1FAD" w:rsidP="00FE1FAD">
      <w:pPr>
        <w:tabs>
          <w:tab w:val="left" w:pos="426"/>
          <w:tab w:val="left" w:pos="851"/>
        </w:tabs>
        <w:rPr>
          <w:rFonts w:ascii="Arial" w:hAnsi="Arial" w:cs="Arial"/>
          <w:b/>
        </w:rPr>
      </w:pPr>
    </w:p>
    <w:p w14:paraId="5EE1D659" w14:textId="77777777" w:rsidR="00FE1FAD" w:rsidRPr="00FE1FAD" w:rsidRDefault="00FE1FAD" w:rsidP="00FE1FAD">
      <w:pPr>
        <w:tabs>
          <w:tab w:val="left" w:pos="426"/>
          <w:tab w:val="left" w:pos="851"/>
        </w:tabs>
        <w:rPr>
          <w:rFonts w:ascii="Arial" w:hAnsi="Arial" w:cs="Arial"/>
          <w:i/>
          <w:sz w:val="18"/>
          <w:szCs w:val="18"/>
        </w:rPr>
      </w:pPr>
      <w:r w:rsidRPr="00FE1FAD">
        <w:t>Je renonce au bénéfice de l'avance :</w:t>
      </w:r>
      <w:r w:rsidRPr="00FE1FAD">
        <w:tab/>
      </w:r>
      <w:r w:rsidRPr="00FE1FAD">
        <w:tab/>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253EE0">
        <w:fldChar w:fldCharType="separate"/>
      </w:r>
      <w:r w:rsidRPr="00FE1FAD">
        <w:fldChar w:fldCharType="end"/>
      </w:r>
      <w:r w:rsidRPr="00FE1FAD">
        <w:tab/>
        <w:t>Non</w:t>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253EE0">
        <w:fldChar w:fldCharType="separate"/>
      </w:r>
      <w:r w:rsidRPr="00FE1FAD">
        <w:fldChar w:fldCharType="end"/>
      </w:r>
      <w:r w:rsidRPr="00FE1FAD">
        <w:tab/>
        <w:t>Oui</w:t>
      </w:r>
    </w:p>
    <w:p w14:paraId="768EE746" w14:textId="53CB5934" w:rsidR="00781BE8" w:rsidRPr="00FE1FAD" w:rsidRDefault="00FE1FAD" w:rsidP="009024AB">
      <w:pPr>
        <w:tabs>
          <w:tab w:val="left" w:pos="851"/>
        </w:tabs>
        <w:rPr>
          <w:rFonts w:ascii="Arial" w:hAnsi="Arial" w:cs="Arial"/>
          <w:b/>
        </w:rPr>
      </w:pPr>
      <w:r w:rsidRPr="00FE1FAD">
        <w:rPr>
          <w:rFonts w:ascii="Arial" w:hAnsi="Arial" w:cs="Arial"/>
          <w:i/>
          <w:sz w:val="18"/>
          <w:szCs w:val="18"/>
        </w:rPr>
        <w:t>(Cocher la case correspondante.)</w:t>
      </w:r>
    </w:p>
    <w:p w14:paraId="634B4EC8" w14:textId="77777777" w:rsidR="00FE1FAD" w:rsidRPr="00FE1FAD" w:rsidRDefault="00FE1FAD" w:rsidP="00FE1FAD">
      <w:pPr>
        <w:tabs>
          <w:tab w:val="left" w:pos="426"/>
          <w:tab w:val="left" w:pos="851"/>
        </w:tabs>
        <w:jc w:val="both"/>
        <w:rPr>
          <w:rFonts w:ascii="Arial" w:hAnsi="Arial" w:cs="Arial"/>
          <w:b/>
        </w:rPr>
      </w:pPr>
    </w:p>
    <w:p w14:paraId="5B1A2D4A" w14:textId="77777777" w:rsidR="00FE1FAD" w:rsidRPr="00FE1FAD" w:rsidRDefault="00FE1FAD" w:rsidP="00FE1FAD">
      <w:pPr>
        <w:keepNext/>
        <w:numPr>
          <w:ilvl w:val="3"/>
          <w:numId w:val="1"/>
        </w:numPr>
        <w:tabs>
          <w:tab w:val="left" w:pos="-142"/>
          <w:tab w:val="left" w:pos="426"/>
          <w:tab w:val="left" w:pos="851"/>
        </w:tabs>
        <w:jc w:val="both"/>
        <w:outlineLvl w:val="3"/>
        <w:rPr>
          <w:rFonts w:ascii="Arial" w:hAnsi="Arial" w:cs="Arial"/>
          <w:b/>
        </w:rPr>
      </w:pPr>
      <w:r w:rsidRPr="00FE1FAD">
        <w:rPr>
          <w:rFonts w:ascii="Arial" w:hAnsi="Arial" w:cs="Arial"/>
          <w:b/>
          <w:sz w:val="22"/>
          <w:szCs w:val="22"/>
        </w:rPr>
        <w:t>B5 -</w:t>
      </w:r>
      <w:r w:rsidRPr="00FE1FAD">
        <w:rPr>
          <w:rFonts w:ascii="Arial" w:hAnsi="Arial" w:cs="Arial"/>
          <w:sz w:val="22"/>
          <w:szCs w:val="22"/>
        </w:rPr>
        <w:t xml:space="preserve"> </w:t>
      </w:r>
      <w:r w:rsidRPr="00FE1FAD">
        <w:rPr>
          <w:rFonts w:ascii="Arial" w:hAnsi="Arial" w:cs="Arial"/>
          <w:b/>
          <w:sz w:val="22"/>
          <w:szCs w:val="22"/>
        </w:rPr>
        <w:t>Durée d’exécution du marché public</w:t>
      </w:r>
    </w:p>
    <w:p w14:paraId="16485989" w14:textId="77777777" w:rsidR="00FE1FAD" w:rsidRPr="00FE1FAD" w:rsidRDefault="00FE1FAD" w:rsidP="00FE1FAD">
      <w:pPr>
        <w:tabs>
          <w:tab w:val="left" w:pos="576"/>
          <w:tab w:val="left" w:pos="851"/>
        </w:tabs>
        <w:jc w:val="both"/>
        <w:rPr>
          <w:rFonts w:ascii="Arial" w:hAnsi="Arial" w:cs="Arial"/>
        </w:rPr>
      </w:pPr>
    </w:p>
    <w:p w14:paraId="709F9497" w14:textId="22A9F274" w:rsidR="00FE1FAD" w:rsidRPr="00B21524" w:rsidRDefault="00B21524" w:rsidP="00FE1FAD">
      <w:pPr>
        <w:tabs>
          <w:tab w:val="left" w:pos="576"/>
          <w:tab w:val="left" w:pos="851"/>
        </w:tabs>
        <w:jc w:val="both"/>
        <w:rPr>
          <w:rFonts w:ascii="Arial" w:hAnsi="Arial" w:cs="Arial"/>
        </w:rPr>
      </w:pPr>
      <w:r w:rsidRPr="00B21524">
        <w:rPr>
          <w:rFonts w:ascii="Arial" w:hAnsi="Arial" w:cs="Arial"/>
        </w:rPr>
        <w:t>La durée d’exécution du marché public telle que définie dans le CCP court à compter de la date de notification du marché public</w:t>
      </w:r>
      <w:r w:rsidR="00FE1FAD" w:rsidRPr="00FE1FAD">
        <w:rPr>
          <w:rFonts w:ascii="Arial" w:hAnsi="Arial" w:cs="Arial"/>
        </w:rPr>
        <w:t>.</w:t>
      </w:r>
    </w:p>
    <w:p w14:paraId="35144B0F" w14:textId="77777777" w:rsidR="00FE1FAD" w:rsidRPr="00FE1FAD" w:rsidRDefault="00FE1FAD" w:rsidP="00FE1FAD">
      <w:pPr>
        <w:tabs>
          <w:tab w:val="left" w:pos="426"/>
          <w:tab w:val="left" w:pos="851"/>
        </w:tabs>
        <w:jc w:val="both"/>
        <w:rPr>
          <w:rFonts w:ascii="Arial" w:hAnsi="Arial" w:cs="Arial"/>
          <w:b/>
        </w:rPr>
      </w:pPr>
    </w:p>
    <w:p w14:paraId="66904EFF" w14:textId="4E9B8092" w:rsidR="00FE1FAD" w:rsidRPr="00FE1FAD" w:rsidRDefault="00FE1FAD" w:rsidP="00FE1FAD">
      <w:pPr>
        <w:tabs>
          <w:tab w:val="left" w:pos="426"/>
          <w:tab w:val="left" w:pos="851"/>
        </w:tabs>
        <w:rPr>
          <w:rFonts w:ascii="Arial" w:hAnsi="Arial" w:cs="Arial"/>
          <w:i/>
          <w:sz w:val="18"/>
          <w:szCs w:val="18"/>
        </w:rPr>
      </w:pPr>
      <w:r w:rsidRPr="00FE1FAD">
        <w:rPr>
          <w:rFonts w:ascii="Arial" w:hAnsi="Arial" w:cs="Arial"/>
        </w:rPr>
        <w:t>Le marché public est reconductible :</w:t>
      </w:r>
      <w:r w:rsidRPr="00FE1FAD">
        <w:tab/>
      </w:r>
      <w:r w:rsidRPr="00FE1FAD">
        <w:tab/>
      </w:r>
      <w:r w:rsidR="00A25268">
        <w:fldChar w:fldCharType="begin">
          <w:ffData>
            <w:name w:val=""/>
            <w:enabled/>
            <w:calcOnExit w:val="0"/>
            <w:checkBox>
              <w:size w:val="20"/>
              <w:default w:val="0"/>
            </w:checkBox>
          </w:ffData>
        </w:fldChar>
      </w:r>
      <w:r w:rsidR="00A25268">
        <w:instrText xml:space="preserve"> FORMCHECKBOX </w:instrText>
      </w:r>
      <w:r w:rsidR="00253EE0">
        <w:fldChar w:fldCharType="separate"/>
      </w:r>
      <w:r w:rsidR="00A25268">
        <w:fldChar w:fldCharType="end"/>
      </w:r>
      <w:r w:rsidRPr="00FE1FAD">
        <w:tab/>
        <w:t>Non</w:t>
      </w:r>
      <w:r w:rsidRPr="00FE1FAD">
        <w:tab/>
      </w:r>
      <w:r w:rsidRPr="00FE1FAD">
        <w:tab/>
      </w:r>
      <w:r w:rsidRPr="00FE1FAD">
        <w:tab/>
      </w:r>
      <w:r w:rsidR="00A25268">
        <w:fldChar w:fldCharType="begin">
          <w:ffData>
            <w:name w:val=""/>
            <w:enabled/>
            <w:calcOnExit w:val="0"/>
            <w:checkBox>
              <w:size w:val="20"/>
              <w:default w:val="1"/>
            </w:checkBox>
          </w:ffData>
        </w:fldChar>
      </w:r>
      <w:r w:rsidR="00A25268">
        <w:instrText xml:space="preserve"> FORMCHECKBOX </w:instrText>
      </w:r>
      <w:r w:rsidR="00253EE0">
        <w:fldChar w:fldCharType="separate"/>
      </w:r>
      <w:r w:rsidR="00A25268">
        <w:fldChar w:fldCharType="end"/>
      </w:r>
      <w:r w:rsidRPr="00FE1FAD">
        <w:tab/>
        <w:t>Oui</w:t>
      </w:r>
    </w:p>
    <w:p w14:paraId="55733688" w14:textId="6D40CAB7" w:rsidR="00FE1FAD" w:rsidRDefault="00FE1FAD" w:rsidP="00FE1FAD">
      <w:pPr>
        <w:tabs>
          <w:tab w:val="left" w:pos="426"/>
          <w:tab w:val="left" w:pos="851"/>
        </w:tabs>
        <w:jc w:val="both"/>
        <w:rPr>
          <w:rFonts w:ascii="Arial" w:hAnsi="Arial" w:cs="Arial"/>
        </w:rPr>
      </w:pPr>
    </w:p>
    <w:p w14:paraId="69ADAE03" w14:textId="77777777" w:rsidR="00B21524" w:rsidRPr="00FE1FAD" w:rsidRDefault="00B21524" w:rsidP="00FE1FAD">
      <w:pPr>
        <w:tabs>
          <w:tab w:val="left" w:pos="426"/>
          <w:tab w:val="left" w:pos="851"/>
        </w:tabs>
        <w:jc w:val="both"/>
        <w:rPr>
          <w:rFonts w:ascii="Arial" w:hAnsi="Arial" w:cs="Arial"/>
        </w:rPr>
      </w:pPr>
    </w:p>
    <w:p w14:paraId="3FFFEBE7"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Si oui, préciser :</w:t>
      </w:r>
    </w:p>
    <w:p w14:paraId="5809D75B" w14:textId="0557E104" w:rsidR="00FE1FAD" w:rsidRPr="00FE1FAD" w:rsidRDefault="00FE1FAD" w:rsidP="00FE1FAD">
      <w:pPr>
        <w:numPr>
          <w:ilvl w:val="0"/>
          <w:numId w:val="2"/>
        </w:numPr>
        <w:tabs>
          <w:tab w:val="left" w:pos="426"/>
          <w:tab w:val="left" w:pos="851"/>
        </w:tabs>
        <w:spacing w:before="120"/>
        <w:ind w:left="924" w:hanging="357"/>
        <w:jc w:val="both"/>
        <w:rPr>
          <w:rFonts w:ascii="Arial" w:hAnsi="Arial" w:cs="Arial"/>
        </w:rPr>
      </w:pPr>
      <w:r w:rsidRPr="00FE1FAD">
        <w:rPr>
          <w:rFonts w:ascii="Arial" w:hAnsi="Arial" w:cs="Arial"/>
        </w:rPr>
        <w:t xml:space="preserve">Nombre des reconductions : </w:t>
      </w:r>
      <w:r w:rsidR="00AF6D39">
        <w:rPr>
          <w:rFonts w:ascii="Arial" w:hAnsi="Arial" w:cs="Arial"/>
        </w:rPr>
        <w:t>3</w:t>
      </w:r>
    </w:p>
    <w:p w14:paraId="0C97A11E" w14:textId="3034EF22" w:rsidR="00FE1FAD" w:rsidRPr="00FE1FAD" w:rsidRDefault="00FE1FAD" w:rsidP="00FE1FAD">
      <w:pPr>
        <w:numPr>
          <w:ilvl w:val="0"/>
          <w:numId w:val="2"/>
        </w:numPr>
        <w:tabs>
          <w:tab w:val="left" w:pos="426"/>
          <w:tab w:val="left" w:pos="851"/>
        </w:tabs>
        <w:spacing w:before="120"/>
        <w:ind w:left="924" w:hanging="357"/>
        <w:jc w:val="both"/>
        <w:rPr>
          <w:rFonts w:ascii="Arial" w:hAnsi="Arial" w:cs="Arial"/>
          <w:b/>
        </w:rPr>
      </w:pPr>
      <w:r w:rsidRPr="00FE1FAD">
        <w:rPr>
          <w:rFonts w:ascii="Arial" w:hAnsi="Arial" w:cs="Arial"/>
        </w:rPr>
        <w:t>Durée des reconductions :</w:t>
      </w:r>
      <w:r w:rsidR="00AF6D39">
        <w:rPr>
          <w:rFonts w:ascii="Arial" w:hAnsi="Arial" w:cs="Arial"/>
        </w:rPr>
        <w:t xml:space="preserve"> 12 mois</w:t>
      </w:r>
    </w:p>
    <w:p w14:paraId="300CB452" w14:textId="52FE44BF" w:rsidR="00FE1FAD" w:rsidRDefault="00FE1FAD" w:rsidP="00FE1FAD">
      <w:pPr>
        <w:tabs>
          <w:tab w:val="left" w:pos="426"/>
          <w:tab w:val="left" w:pos="851"/>
        </w:tabs>
        <w:spacing w:before="120"/>
        <w:ind w:left="924"/>
        <w:jc w:val="both"/>
        <w:rPr>
          <w:rFonts w:ascii="Arial" w:hAnsi="Arial" w:cs="Arial"/>
          <w:b/>
        </w:rPr>
      </w:pPr>
    </w:p>
    <w:p w14:paraId="7FA04726" w14:textId="287D9A00" w:rsidR="003D2004" w:rsidRDefault="003D2004" w:rsidP="00FE1FAD">
      <w:pPr>
        <w:tabs>
          <w:tab w:val="left" w:pos="426"/>
          <w:tab w:val="left" w:pos="851"/>
        </w:tabs>
        <w:spacing w:before="120"/>
        <w:ind w:left="924"/>
        <w:jc w:val="both"/>
        <w:rPr>
          <w:rFonts w:ascii="Arial" w:hAnsi="Arial" w:cs="Arial"/>
          <w:b/>
        </w:rPr>
      </w:pPr>
    </w:p>
    <w:p w14:paraId="7589A938" w14:textId="77777777" w:rsidR="003D2004" w:rsidRPr="00FE1FAD" w:rsidRDefault="003D2004" w:rsidP="00FE1FAD">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FE1FAD" w:rsidRPr="00FE1FAD" w14:paraId="140B6C09" w14:textId="77777777" w:rsidTr="007175CD">
        <w:tc>
          <w:tcPr>
            <w:tcW w:w="10419" w:type="dxa"/>
            <w:shd w:val="clear" w:color="auto" w:fill="66CCFF"/>
          </w:tcPr>
          <w:p w14:paraId="726E7F02" w14:textId="77777777" w:rsidR="00FE1FAD" w:rsidRPr="00FE1FAD" w:rsidRDefault="00FE1FAD" w:rsidP="00FE1FAD">
            <w:pPr>
              <w:tabs>
                <w:tab w:val="left" w:pos="-142"/>
                <w:tab w:val="left" w:pos="851"/>
                <w:tab w:val="left" w:pos="4111"/>
              </w:tabs>
              <w:jc w:val="both"/>
            </w:pPr>
            <w:r w:rsidRPr="00FE1FAD">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153C55F0" w14:textId="77777777" w:rsidR="00FE1FAD" w:rsidRPr="00FE1FAD" w:rsidRDefault="00FE1FAD" w:rsidP="00FE1FAD">
      <w:pPr>
        <w:tabs>
          <w:tab w:val="left" w:pos="851"/>
        </w:tabs>
        <w:jc w:val="both"/>
      </w:pPr>
    </w:p>
    <w:p w14:paraId="46B9824C" w14:textId="77777777" w:rsidR="00FE1FAD" w:rsidRPr="00FE1FAD" w:rsidRDefault="00FE1FAD" w:rsidP="00FE1FAD">
      <w:pPr>
        <w:suppressAutoHyphens w:val="0"/>
        <w:autoSpaceDE w:val="0"/>
        <w:autoSpaceDN w:val="0"/>
        <w:adjustRightInd w:val="0"/>
        <w:jc w:val="both"/>
        <w:rPr>
          <w:rFonts w:ascii="Arial" w:hAnsi="Arial" w:cs="Arial"/>
          <w:color w:val="000000"/>
          <w:lang w:eastAsia="fr-FR"/>
        </w:rPr>
      </w:pPr>
      <w:r w:rsidRPr="00FE1FAD">
        <w:rPr>
          <w:rFonts w:ascii="Arial" w:hAnsi="Arial" w:cs="Arial"/>
          <w:b/>
          <w:color w:val="000000"/>
          <w:lang w:eastAsia="fr-FR"/>
        </w:rPr>
        <w:t>Attention</w:t>
      </w:r>
      <w:r w:rsidRPr="00FE1FAD">
        <w:rPr>
          <w:rFonts w:ascii="Arial" w:hAnsi="Arial" w:cs="Arial"/>
          <w:color w:val="000000"/>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E1FAD">
        <w:rPr>
          <w:rFonts w:ascii="Arial" w:hAnsi="Arial" w:cs="Arial"/>
          <w:color w:val="000000"/>
          <w:u w:val="single"/>
          <w:lang w:eastAsia="fr-FR"/>
        </w:rPr>
        <w:t>et</w:t>
      </w:r>
      <w:r w:rsidRPr="00FE1FAD">
        <w:rPr>
          <w:rFonts w:ascii="Arial" w:hAnsi="Arial" w:cs="Arial"/>
          <w:color w:val="000000"/>
          <w:lang w:eastAsia="fr-FR"/>
        </w:rPr>
        <w:t xml:space="preserve"> le sous-traitant concerné, il convient de faire signer ce DC4 par le biais du formulaire ATTRI2.</w:t>
      </w:r>
    </w:p>
    <w:p w14:paraId="55C87A98" w14:textId="77777777" w:rsidR="00FE1FAD" w:rsidRPr="00FE1FAD" w:rsidRDefault="00FE1FAD" w:rsidP="00FE1FAD">
      <w:pPr>
        <w:tabs>
          <w:tab w:val="left" w:pos="851"/>
        </w:tabs>
        <w:jc w:val="both"/>
      </w:pPr>
    </w:p>
    <w:p w14:paraId="07140305"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C1 – Signature du marché public par le titulaire individuel :</w:t>
      </w:r>
    </w:p>
    <w:p w14:paraId="25C49C94" w14:textId="77777777" w:rsidR="00FE1FAD" w:rsidRPr="00FE1FAD" w:rsidRDefault="00FE1FAD" w:rsidP="00FE1FAD">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FE1FAD" w:rsidRPr="00FE1FAD" w14:paraId="38C34DE8" w14:textId="77777777" w:rsidTr="00781BE8">
        <w:trPr>
          <w:trHeight w:val="609"/>
        </w:trPr>
        <w:tc>
          <w:tcPr>
            <w:tcW w:w="4644" w:type="dxa"/>
            <w:tcBorders>
              <w:top w:val="single" w:sz="4" w:space="0" w:color="000000"/>
              <w:left w:val="single" w:sz="4" w:space="0" w:color="000000"/>
              <w:bottom w:val="single" w:sz="4" w:space="0" w:color="000000"/>
            </w:tcBorders>
            <w:shd w:val="clear" w:color="auto" w:fill="auto"/>
            <w:vAlign w:val="center"/>
          </w:tcPr>
          <w:p w14:paraId="02B7915E"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Nom, prénom et qualité</w:t>
            </w:r>
          </w:p>
          <w:p w14:paraId="57506E1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39BF88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ABFF7"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2DCC8393" w14:textId="77777777" w:rsidTr="003D2004">
        <w:trPr>
          <w:trHeight w:val="1172"/>
        </w:trPr>
        <w:tc>
          <w:tcPr>
            <w:tcW w:w="4644" w:type="dxa"/>
            <w:tcBorders>
              <w:top w:val="single" w:sz="4" w:space="0" w:color="000000"/>
              <w:left w:val="single" w:sz="4" w:space="0" w:color="000000"/>
              <w:bottom w:val="single" w:sz="4" w:space="0" w:color="auto"/>
            </w:tcBorders>
            <w:shd w:val="clear" w:color="auto" w:fill="auto"/>
          </w:tcPr>
          <w:p w14:paraId="37909BB1"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1B1AA0B"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7D5528B" w14:textId="77777777" w:rsidR="00FE1FAD" w:rsidRPr="00FE1FAD" w:rsidRDefault="00FE1FAD" w:rsidP="00FE1FAD">
            <w:pPr>
              <w:tabs>
                <w:tab w:val="left" w:pos="851"/>
              </w:tabs>
              <w:snapToGrid w:val="0"/>
              <w:jc w:val="both"/>
              <w:rPr>
                <w:rFonts w:ascii="Arial" w:hAnsi="Arial" w:cs="Arial"/>
                <w:b/>
                <w:bCs/>
              </w:rPr>
            </w:pPr>
          </w:p>
        </w:tc>
      </w:tr>
    </w:tbl>
    <w:p w14:paraId="53A291FF" w14:textId="7585207D" w:rsidR="00FE1FAD" w:rsidRPr="00B21524" w:rsidRDefault="00FE1FAD" w:rsidP="00B21524">
      <w:pPr>
        <w:tabs>
          <w:tab w:val="left" w:pos="851"/>
        </w:tabs>
        <w:jc w:val="both"/>
        <w:rPr>
          <w:rFonts w:ascii="Arial" w:hAnsi="Arial" w:cs="Arial"/>
        </w:rPr>
      </w:pPr>
      <w:r w:rsidRPr="00FE1FAD">
        <w:rPr>
          <w:rFonts w:ascii="Arial" w:hAnsi="Arial" w:cs="Arial"/>
          <w:sz w:val="18"/>
          <w:szCs w:val="18"/>
        </w:rPr>
        <w:t>(*) Le signataire doit avoir le pouvoir d’engager la personne qu’il représente.</w:t>
      </w:r>
    </w:p>
    <w:p w14:paraId="1EC7C3B2" w14:textId="0F106667" w:rsidR="00FE1FAD" w:rsidRDefault="00FE1FAD" w:rsidP="00FE1FAD">
      <w:pPr>
        <w:tabs>
          <w:tab w:val="left" w:pos="426"/>
          <w:tab w:val="left" w:pos="851"/>
        </w:tabs>
        <w:jc w:val="both"/>
      </w:pPr>
    </w:p>
    <w:p w14:paraId="03354760" w14:textId="77777777" w:rsidR="00B21524" w:rsidRPr="00FE1FAD" w:rsidRDefault="00B21524" w:rsidP="00FE1FAD">
      <w:pPr>
        <w:tabs>
          <w:tab w:val="left" w:pos="426"/>
          <w:tab w:val="left" w:pos="851"/>
        </w:tabs>
        <w:jc w:val="both"/>
      </w:pPr>
    </w:p>
    <w:p w14:paraId="70AB5841"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C2 – Signature du marché public en cas de groupement :</w:t>
      </w:r>
    </w:p>
    <w:p w14:paraId="7865B896" w14:textId="77777777" w:rsidR="00FE1FAD" w:rsidRPr="00FE1FAD" w:rsidRDefault="00FE1FAD" w:rsidP="00FE1FAD">
      <w:pPr>
        <w:tabs>
          <w:tab w:val="left" w:pos="851"/>
        </w:tabs>
        <w:jc w:val="both"/>
      </w:pPr>
    </w:p>
    <w:p w14:paraId="71673FCF" w14:textId="77777777" w:rsidR="00FE1FAD" w:rsidRPr="00FE1FAD" w:rsidRDefault="00FE1FAD" w:rsidP="00FE1FAD">
      <w:pPr>
        <w:tabs>
          <w:tab w:val="left" w:pos="851"/>
        </w:tabs>
        <w:jc w:val="both"/>
        <w:rPr>
          <w:rFonts w:ascii="Arial" w:hAnsi="Arial" w:cs="Arial"/>
          <w:sz w:val="18"/>
          <w:szCs w:val="18"/>
        </w:rPr>
      </w:pPr>
      <w:r w:rsidRPr="00FE1FAD">
        <w:rPr>
          <w:rFonts w:ascii="Arial" w:hAnsi="Arial" w:cs="Arial"/>
        </w:rPr>
        <w:t xml:space="preserve">Les membres du groupement d’opérateurs économiques désignent le mandataire suivant </w:t>
      </w:r>
      <w:r w:rsidRPr="00FE1FAD">
        <w:rPr>
          <w:rFonts w:ascii="Arial" w:hAnsi="Arial" w:cs="Arial"/>
          <w:i/>
          <w:sz w:val="18"/>
          <w:szCs w:val="18"/>
        </w:rPr>
        <w:t>(</w:t>
      </w:r>
      <w:hyperlink r:id="rId11" w:history="1">
        <w:r w:rsidRPr="00FE1FAD">
          <w:rPr>
            <w:rFonts w:ascii="Arial" w:hAnsi="Arial" w:cs="Arial"/>
            <w:i/>
            <w:color w:val="0000FF"/>
            <w:sz w:val="18"/>
            <w:szCs w:val="18"/>
            <w:u w:val="single"/>
          </w:rPr>
          <w:t>article R. 2142-23</w:t>
        </w:r>
      </w:hyperlink>
      <w:r w:rsidRPr="00FE1FAD">
        <w:rPr>
          <w:rFonts w:ascii="Arial" w:hAnsi="Arial" w:cs="Arial"/>
          <w:i/>
          <w:sz w:val="18"/>
          <w:szCs w:val="18"/>
        </w:rPr>
        <w:t xml:space="preserve"> ou </w:t>
      </w:r>
      <w:hyperlink r:id="rId12" w:history="1">
        <w:r w:rsidRPr="00FE1FAD">
          <w:rPr>
            <w:rFonts w:ascii="Arial" w:hAnsi="Arial" w:cs="Arial"/>
            <w:i/>
            <w:color w:val="0000FF"/>
            <w:sz w:val="18"/>
            <w:szCs w:val="18"/>
            <w:u w:val="single"/>
          </w:rPr>
          <w:t>article R. 2342-12</w:t>
        </w:r>
      </w:hyperlink>
      <w:r w:rsidRPr="00FE1FAD">
        <w:rPr>
          <w:rFonts w:ascii="Arial" w:hAnsi="Arial" w:cs="Arial"/>
          <w:i/>
          <w:sz w:val="18"/>
          <w:szCs w:val="18"/>
        </w:rPr>
        <w:t xml:space="preserve"> du code de la commande publique) </w:t>
      </w:r>
      <w:r w:rsidRPr="00FE1FAD">
        <w:rPr>
          <w:rFonts w:ascii="Arial" w:hAnsi="Arial" w:cs="Arial"/>
          <w:sz w:val="18"/>
          <w:szCs w:val="18"/>
        </w:rPr>
        <w:t>:</w:t>
      </w:r>
    </w:p>
    <w:p w14:paraId="2107E901" w14:textId="77777777" w:rsidR="00FE1FAD" w:rsidRPr="00FE1FAD" w:rsidRDefault="00FE1FAD" w:rsidP="00FE1FAD">
      <w:pPr>
        <w:tabs>
          <w:tab w:val="left" w:pos="851"/>
        </w:tabs>
        <w:rPr>
          <w:rFonts w:ascii="Arial" w:hAnsi="Arial" w:cs="Arial"/>
          <w:i/>
          <w:sz w:val="18"/>
          <w:szCs w:val="18"/>
        </w:rPr>
      </w:pPr>
      <w:r w:rsidRPr="00FE1FAD">
        <w:rPr>
          <w:rFonts w:ascii="Arial" w:hAnsi="Arial" w:cs="Arial"/>
          <w:i/>
          <w:sz w:val="18"/>
          <w:szCs w:val="18"/>
        </w:rPr>
        <w:t>[Indiquer le nom commercial et la dénomination sociale du mandataire]</w:t>
      </w:r>
    </w:p>
    <w:p w14:paraId="47828821" w14:textId="77777777" w:rsidR="00FE1FAD" w:rsidRPr="00FE1FAD" w:rsidRDefault="00FE1FAD" w:rsidP="00FE1FAD">
      <w:pPr>
        <w:tabs>
          <w:tab w:val="left" w:pos="851"/>
        </w:tabs>
        <w:rPr>
          <w:rFonts w:ascii="Arial" w:hAnsi="Arial" w:cs="Arial"/>
        </w:rPr>
      </w:pPr>
    </w:p>
    <w:p w14:paraId="75AD3FBD" w14:textId="77777777" w:rsidR="00FE1FAD" w:rsidRPr="00FE1FAD" w:rsidRDefault="00FE1FAD" w:rsidP="00FE1FAD">
      <w:pPr>
        <w:tabs>
          <w:tab w:val="left" w:pos="851"/>
        </w:tabs>
        <w:rPr>
          <w:rFonts w:ascii="Arial" w:hAnsi="Arial" w:cs="Arial"/>
        </w:rPr>
      </w:pPr>
    </w:p>
    <w:p w14:paraId="12732921"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En cas de groupement conjoint, le mandataire du groupement est :</w:t>
      </w:r>
    </w:p>
    <w:p w14:paraId="66FD8704"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7318EDA"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53EE0">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253EE0">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98187E1" w14:textId="36E4EBBB" w:rsidR="00FE1FAD" w:rsidRPr="00FE1FAD" w:rsidRDefault="00FE1FAD" w:rsidP="00FE1FAD">
      <w:pPr>
        <w:tabs>
          <w:tab w:val="left" w:pos="851"/>
        </w:tabs>
        <w:rPr>
          <w:rFonts w:ascii="Arial" w:hAnsi="Arial" w:cs="Arial"/>
        </w:rPr>
      </w:pPr>
    </w:p>
    <w:p w14:paraId="3946837A" w14:textId="77777777" w:rsidR="00FE1FAD" w:rsidRPr="00FE1FAD" w:rsidRDefault="00FE1FAD" w:rsidP="00FE1FAD">
      <w:pPr>
        <w:tabs>
          <w:tab w:val="left" w:pos="426"/>
          <w:tab w:val="left" w:pos="851"/>
        </w:tabs>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53EE0">
        <w:fldChar w:fldCharType="separate"/>
      </w:r>
      <w:r w:rsidRPr="00FE1FAD">
        <w:fldChar w:fldCharType="end"/>
      </w:r>
      <w:r w:rsidRPr="00FE1FAD">
        <w:t xml:space="preserve"> </w:t>
      </w:r>
      <w:r w:rsidRPr="00FE1FAD">
        <w:rPr>
          <w:rFonts w:ascii="Arial" w:hAnsi="Arial" w:cs="Arial"/>
        </w:rPr>
        <w:t>Les membres du groupement ont donné mandat au mandataire, qui signe le présent acte d’engagement :</w:t>
      </w:r>
    </w:p>
    <w:p w14:paraId="612EB6C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ou les cases correspondantes.)</w:t>
      </w:r>
    </w:p>
    <w:p w14:paraId="58262FB4" w14:textId="77777777" w:rsidR="00FE1FAD" w:rsidRPr="00FE1FAD" w:rsidRDefault="00FE1FAD" w:rsidP="00FE1FAD">
      <w:pPr>
        <w:tabs>
          <w:tab w:val="left" w:pos="426"/>
          <w:tab w:val="left" w:pos="851"/>
        </w:tabs>
        <w:rPr>
          <w:rFonts w:ascii="Arial" w:hAnsi="Arial" w:cs="Arial"/>
        </w:rPr>
      </w:pPr>
    </w:p>
    <w:p w14:paraId="4C00F690" w14:textId="77777777" w:rsidR="00FE1FAD" w:rsidRPr="00FE1FAD" w:rsidRDefault="00FE1FAD" w:rsidP="00FE1FAD">
      <w:pPr>
        <w:tabs>
          <w:tab w:val="left" w:pos="851"/>
        </w:tabs>
        <w:ind w:left="1695" w:hanging="1695"/>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253EE0">
        <w:fldChar w:fldCharType="separate"/>
      </w:r>
      <w:r w:rsidRPr="00FE1FAD">
        <w:fldChar w:fldCharType="end"/>
      </w:r>
      <w:r w:rsidRPr="00FE1FAD">
        <w:tab/>
      </w:r>
      <w:proofErr w:type="gramStart"/>
      <w:r w:rsidRPr="00FE1FAD">
        <w:rPr>
          <w:rFonts w:ascii="Arial" w:hAnsi="Arial" w:cs="Arial"/>
        </w:rPr>
        <w:t>pour</w:t>
      </w:r>
      <w:proofErr w:type="gramEnd"/>
      <w:r w:rsidRPr="00FE1FAD">
        <w:rPr>
          <w:rFonts w:ascii="Arial" w:hAnsi="Arial" w:cs="Arial"/>
        </w:rPr>
        <w:t xml:space="preserve"> signer le présent acte d’engagement en leur nom et pour leur compte, pour les représenter vis-à-vis de l’acheteur et pour coordonner l’ensemble des prestations ;</w:t>
      </w:r>
    </w:p>
    <w:p w14:paraId="5BFFDAE9"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w:t>
      </w:r>
      <w:proofErr w:type="gramStart"/>
      <w:r w:rsidRPr="00FE1FAD">
        <w:rPr>
          <w:rFonts w:ascii="Arial" w:hAnsi="Arial" w:cs="Arial"/>
          <w:i/>
          <w:sz w:val="18"/>
          <w:szCs w:val="18"/>
        </w:rPr>
        <w:t>joindre</w:t>
      </w:r>
      <w:proofErr w:type="gramEnd"/>
      <w:r w:rsidRPr="00FE1FAD">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17E0C5E" w14:textId="77777777" w:rsidR="00FE1FAD" w:rsidRPr="00FE1FAD" w:rsidRDefault="00FE1FAD" w:rsidP="00FE1FAD">
      <w:pPr>
        <w:tabs>
          <w:tab w:val="left" w:pos="851"/>
        </w:tabs>
        <w:rPr>
          <w:rFonts w:ascii="Arial" w:hAnsi="Arial" w:cs="Arial"/>
        </w:rPr>
      </w:pPr>
    </w:p>
    <w:p w14:paraId="5BAD1EF4"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253EE0">
        <w:fldChar w:fldCharType="separate"/>
      </w:r>
      <w:r w:rsidRPr="00FE1FAD">
        <w:fldChar w:fldCharType="end"/>
      </w:r>
      <w:r w:rsidRPr="00FE1FAD">
        <w:tab/>
      </w:r>
      <w:proofErr w:type="gramStart"/>
      <w:r w:rsidRPr="00FE1FAD">
        <w:rPr>
          <w:rFonts w:ascii="Arial" w:hAnsi="Arial" w:cs="Arial"/>
        </w:rPr>
        <w:t>pour</w:t>
      </w:r>
      <w:proofErr w:type="gramEnd"/>
      <w:r w:rsidRPr="00FE1FAD">
        <w:rPr>
          <w:rFonts w:ascii="Arial" w:hAnsi="Arial" w:cs="Arial"/>
        </w:rPr>
        <w:t xml:space="preserve"> signer, en leur nom et pour leur compte, les modifications ultérieures du marché public ;</w:t>
      </w:r>
    </w:p>
    <w:p w14:paraId="1B896850"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w:t>
      </w:r>
      <w:proofErr w:type="gramStart"/>
      <w:r w:rsidRPr="00FE1FAD">
        <w:rPr>
          <w:rFonts w:ascii="Arial" w:hAnsi="Arial" w:cs="Arial"/>
          <w:i/>
          <w:sz w:val="18"/>
          <w:szCs w:val="18"/>
        </w:rPr>
        <w:t>joindre</w:t>
      </w:r>
      <w:proofErr w:type="gramEnd"/>
      <w:r w:rsidRPr="00FE1FAD">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17372B3" w14:textId="77777777" w:rsidR="00FE1FAD" w:rsidRPr="00FE1FAD" w:rsidRDefault="00FE1FAD" w:rsidP="00FE1FAD">
      <w:pPr>
        <w:tabs>
          <w:tab w:val="left" w:pos="851"/>
        </w:tabs>
        <w:rPr>
          <w:rFonts w:ascii="Arial" w:hAnsi="Arial" w:cs="Arial"/>
          <w:iCs/>
        </w:rPr>
      </w:pPr>
    </w:p>
    <w:p w14:paraId="4503E1E4" w14:textId="77777777" w:rsidR="00FE1FAD" w:rsidRPr="00FE1FAD" w:rsidRDefault="00FE1FAD" w:rsidP="00FE1FAD">
      <w:pPr>
        <w:tabs>
          <w:tab w:val="left" w:pos="851"/>
        </w:tabs>
        <w:ind w:left="1134" w:hanging="850"/>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253EE0">
        <w:fldChar w:fldCharType="separate"/>
      </w:r>
      <w:r w:rsidRPr="00FE1FAD">
        <w:fldChar w:fldCharType="end"/>
      </w:r>
      <w:r w:rsidRPr="00FE1FAD">
        <w:rPr>
          <w:rFonts w:ascii="Arial" w:hAnsi="Arial" w:cs="Arial"/>
          <w:i/>
          <w:iCs/>
        </w:rPr>
        <w:t xml:space="preserve"> </w:t>
      </w:r>
      <w:r w:rsidRPr="00FE1FAD">
        <w:rPr>
          <w:rFonts w:ascii="Arial" w:hAnsi="Arial" w:cs="Arial"/>
        </w:rPr>
        <w:tab/>
      </w:r>
      <w:proofErr w:type="gramStart"/>
      <w:r w:rsidRPr="00FE1FAD">
        <w:rPr>
          <w:rFonts w:ascii="Arial" w:hAnsi="Arial" w:cs="Arial"/>
        </w:rPr>
        <w:t>ont</w:t>
      </w:r>
      <w:proofErr w:type="gramEnd"/>
      <w:r w:rsidRPr="00FE1FAD">
        <w:rPr>
          <w:rFonts w:ascii="Arial" w:hAnsi="Arial" w:cs="Arial"/>
        </w:rPr>
        <w:t xml:space="preserve"> donné mandat au mandataire dans les conditions définies par les pouvoirs joints en annexe.</w:t>
      </w:r>
    </w:p>
    <w:p w14:paraId="40FDCFC1" w14:textId="77777777" w:rsidR="00FE1FAD" w:rsidRPr="00FE1FAD" w:rsidRDefault="00FE1FAD" w:rsidP="00FE1FAD">
      <w:pPr>
        <w:tabs>
          <w:tab w:val="left" w:pos="851"/>
        </w:tabs>
        <w:ind w:left="1701"/>
        <w:rPr>
          <w:rFonts w:ascii="Arial" w:hAnsi="Arial" w:cs="Arial"/>
          <w:i/>
          <w:sz w:val="18"/>
          <w:szCs w:val="18"/>
        </w:rPr>
      </w:pPr>
      <w:r w:rsidRPr="00FE1FAD">
        <w:rPr>
          <w:rFonts w:ascii="Arial" w:hAnsi="Arial" w:cs="Arial"/>
          <w:i/>
          <w:sz w:val="18"/>
          <w:szCs w:val="18"/>
        </w:rPr>
        <w:t>(</w:t>
      </w:r>
      <w:proofErr w:type="gramStart"/>
      <w:r w:rsidRPr="00FE1FAD">
        <w:rPr>
          <w:rFonts w:ascii="Arial" w:hAnsi="Arial" w:cs="Arial"/>
          <w:i/>
          <w:sz w:val="18"/>
          <w:szCs w:val="18"/>
        </w:rPr>
        <w:t>hors</w:t>
      </w:r>
      <w:proofErr w:type="gramEnd"/>
      <w:r w:rsidRPr="00FE1FAD">
        <w:rPr>
          <w:rFonts w:ascii="Arial" w:hAnsi="Arial" w:cs="Arial"/>
          <w:i/>
          <w:sz w:val="18"/>
          <w:szCs w:val="18"/>
        </w:rPr>
        <w:t xml:space="preserve"> cas des marchés de défense ou de sécurité dans lequel ces documents ont déjà été fournis).</w:t>
      </w:r>
    </w:p>
    <w:p w14:paraId="641801F1" w14:textId="77777777" w:rsidR="00FE1FAD" w:rsidRPr="00FE1FAD" w:rsidRDefault="00FE1FAD" w:rsidP="00FE1FAD">
      <w:pPr>
        <w:tabs>
          <w:tab w:val="left" w:pos="851"/>
        </w:tabs>
        <w:ind w:left="1134" w:hanging="850"/>
        <w:rPr>
          <w:rFonts w:ascii="Arial" w:hAnsi="Arial" w:cs="Arial"/>
          <w:i/>
          <w:sz w:val="18"/>
          <w:szCs w:val="18"/>
        </w:rPr>
      </w:pPr>
    </w:p>
    <w:p w14:paraId="080F6ACC" w14:textId="77777777" w:rsidR="00FE1FAD" w:rsidRPr="00FE1FAD" w:rsidRDefault="00FE1FAD" w:rsidP="00FE1FAD">
      <w:pPr>
        <w:tabs>
          <w:tab w:val="left" w:pos="851"/>
        </w:tabs>
        <w:rPr>
          <w:rFonts w:ascii="Arial" w:hAnsi="Arial" w:cs="Arial"/>
          <w:i/>
          <w:sz w:val="18"/>
          <w:szCs w:val="18"/>
        </w:rPr>
      </w:pPr>
    </w:p>
    <w:p w14:paraId="5280CB55" w14:textId="77777777" w:rsidR="00FE1FAD" w:rsidRPr="00FE1FAD" w:rsidRDefault="00FE1FAD" w:rsidP="00FE1FAD">
      <w:pPr>
        <w:tabs>
          <w:tab w:val="left" w:pos="851"/>
        </w:tabs>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253EE0">
        <w:fldChar w:fldCharType="separate"/>
      </w:r>
      <w:r w:rsidRPr="00FE1FAD">
        <w:fldChar w:fldCharType="end"/>
      </w:r>
      <w:r w:rsidRPr="00FE1FAD">
        <w:t xml:space="preserve"> </w:t>
      </w:r>
      <w:r w:rsidRPr="00FE1FAD">
        <w:rPr>
          <w:rFonts w:ascii="Arial" w:hAnsi="Arial" w:cs="Arial"/>
        </w:rPr>
        <w:t>Les membres du groupement, qui signent le présent acte d’engagement :</w:t>
      </w:r>
    </w:p>
    <w:p w14:paraId="320550B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case correspondante.)</w:t>
      </w:r>
    </w:p>
    <w:p w14:paraId="10F5AE2F" w14:textId="77777777" w:rsidR="00FE1FAD" w:rsidRPr="00FE1FAD" w:rsidRDefault="00FE1FAD" w:rsidP="00FE1FAD">
      <w:pPr>
        <w:tabs>
          <w:tab w:val="left" w:pos="851"/>
        </w:tabs>
        <w:rPr>
          <w:rFonts w:ascii="Arial" w:hAnsi="Arial" w:cs="Arial"/>
        </w:rPr>
      </w:pPr>
    </w:p>
    <w:p w14:paraId="3C27FBAB" w14:textId="77777777" w:rsidR="00FE1FAD" w:rsidRPr="00FE1FAD" w:rsidRDefault="00FE1FAD" w:rsidP="00FE1FAD">
      <w:pPr>
        <w:tabs>
          <w:tab w:val="left" w:pos="851"/>
        </w:tabs>
        <w:ind w:left="1701" w:hanging="850"/>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53EE0">
        <w:fldChar w:fldCharType="separate"/>
      </w:r>
      <w:r w:rsidRPr="00FE1FAD">
        <w:fldChar w:fldCharType="end"/>
      </w:r>
      <w:r w:rsidRPr="00FE1FAD">
        <w:tab/>
      </w:r>
      <w:proofErr w:type="gramStart"/>
      <w:r w:rsidRPr="00FE1FAD">
        <w:rPr>
          <w:rFonts w:ascii="Arial" w:hAnsi="Arial" w:cs="Arial"/>
        </w:rPr>
        <w:t>donnent</w:t>
      </w:r>
      <w:proofErr w:type="gramEnd"/>
      <w:r w:rsidRPr="00FE1FAD">
        <w:rPr>
          <w:rFonts w:ascii="Arial" w:hAnsi="Arial" w:cs="Arial"/>
        </w:rPr>
        <w:t xml:space="preserve"> mandat au mandataire, qui l’accepte, pour les représenter vis-à-vis de l’acheteur et pour coordonner l’ensemble des prestations ;</w:t>
      </w:r>
    </w:p>
    <w:p w14:paraId="64EEAA9B" w14:textId="77777777" w:rsidR="00FE1FAD" w:rsidRPr="00FE1FAD" w:rsidRDefault="00FE1FAD" w:rsidP="00FE1FAD">
      <w:pPr>
        <w:tabs>
          <w:tab w:val="left" w:pos="851"/>
        </w:tabs>
        <w:ind w:left="1701" w:hanging="850"/>
        <w:jc w:val="both"/>
      </w:pPr>
    </w:p>
    <w:p w14:paraId="3313F432"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253EE0">
        <w:fldChar w:fldCharType="separate"/>
      </w:r>
      <w:r w:rsidRPr="00FE1FAD">
        <w:fldChar w:fldCharType="end"/>
      </w:r>
      <w:r w:rsidRPr="00FE1FAD">
        <w:rPr>
          <w:rFonts w:ascii="Arial" w:hAnsi="Arial" w:cs="Arial"/>
        </w:rPr>
        <w:tab/>
      </w:r>
      <w:proofErr w:type="gramStart"/>
      <w:r w:rsidRPr="00FE1FAD">
        <w:rPr>
          <w:rFonts w:ascii="Arial" w:hAnsi="Arial" w:cs="Arial"/>
        </w:rPr>
        <w:t>donnent</w:t>
      </w:r>
      <w:proofErr w:type="gramEnd"/>
      <w:r w:rsidRPr="00FE1FAD">
        <w:rPr>
          <w:rFonts w:ascii="Arial" w:hAnsi="Arial" w:cs="Arial"/>
        </w:rPr>
        <w:t xml:space="preserve"> mandat au mandataire, qui l’accepte, pour signer, en leur nom et pour leur compte, les modifications ultérieures du marché public ;</w:t>
      </w:r>
    </w:p>
    <w:p w14:paraId="1F8BED9F" w14:textId="77777777" w:rsidR="00FE1FAD" w:rsidRPr="00FE1FAD" w:rsidRDefault="00FE1FAD" w:rsidP="00FE1FAD">
      <w:pPr>
        <w:tabs>
          <w:tab w:val="left" w:pos="851"/>
        </w:tabs>
        <w:rPr>
          <w:rFonts w:ascii="Arial" w:hAnsi="Arial" w:cs="Arial"/>
          <w:iCs/>
        </w:rPr>
      </w:pPr>
    </w:p>
    <w:p w14:paraId="56279CDD" w14:textId="77777777" w:rsidR="00FE1FAD" w:rsidRPr="00FE1FAD" w:rsidRDefault="00FE1FAD" w:rsidP="00FE1FAD">
      <w:pPr>
        <w:tabs>
          <w:tab w:val="left" w:pos="851"/>
        </w:tabs>
        <w:ind w:left="1134" w:hanging="850"/>
        <w:rPr>
          <w:rFonts w:ascii="Arial" w:hAnsi="Arial" w:cs="Arial"/>
          <w:i/>
          <w:sz w:val="18"/>
          <w:szCs w:val="18"/>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253EE0">
        <w:fldChar w:fldCharType="separate"/>
      </w:r>
      <w:r w:rsidRPr="00FE1FAD">
        <w:fldChar w:fldCharType="end"/>
      </w:r>
      <w:r w:rsidRPr="00FE1FAD">
        <w:rPr>
          <w:rFonts w:ascii="Arial" w:hAnsi="Arial" w:cs="Arial"/>
          <w:i/>
          <w:iCs/>
        </w:rPr>
        <w:t xml:space="preserve"> </w:t>
      </w:r>
      <w:r w:rsidRPr="00FE1FAD">
        <w:rPr>
          <w:rFonts w:ascii="Arial" w:hAnsi="Arial" w:cs="Arial"/>
        </w:rPr>
        <w:tab/>
      </w:r>
      <w:proofErr w:type="gramStart"/>
      <w:r w:rsidRPr="00FE1FAD">
        <w:rPr>
          <w:rFonts w:ascii="Arial" w:hAnsi="Arial" w:cs="Arial"/>
        </w:rPr>
        <w:t>donnent</w:t>
      </w:r>
      <w:proofErr w:type="gramEnd"/>
      <w:r w:rsidRPr="00FE1FAD">
        <w:rPr>
          <w:rFonts w:ascii="Arial" w:hAnsi="Arial" w:cs="Arial"/>
        </w:rPr>
        <w:t xml:space="preserve"> mandat au mandataire dans les conditions définies ci-dessous :</w:t>
      </w:r>
    </w:p>
    <w:p w14:paraId="1860C8B1" w14:textId="4C56B3C6" w:rsidR="00FE1FAD" w:rsidRDefault="00FE1FAD" w:rsidP="00B21524">
      <w:pPr>
        <w:tabs>
          <w:tab w:val="left" w:pos="851"/>
        </w:tabs>
        <w:ind w:left="1134" w:hanging="850"/>
        <w:rPr>
          <w:rFonts w:ascii="Arial" w:hAnsi="Arial" w:cs="Arial"/>
          <w:i/>
          <w:sz w:val="18"/>
          <w:szCs w:val="18"/>
        </w:rPr>
      </w:pPr>
      <w:r w:rsidRPr="00FE1FAD">
        <w:rPr>
          <w:rFonts w:ascii="Arial" w:hAnsi="Arial" w:cs="Arial"/>
          <w:i/>
          <w:sz w:val="18"/>
          <w:szCs w:val="18"/>
        </w:rPr>
        <w:tab/>
      </w:r>
      <w:r w:rsidRPr="00FE1FAD">
        <w:rPr>
          <w:rFonts w:ascii="Arial" w:hAnsi="Arial" w:cs="Arial"/>
          <w:i/>
          <w:sz w:val="18"/>
          <w:szCs w:val="18"/>
        </w:rPr>
        <w:tab/>
      </w:r>
      <w:r w:rsidRPr="00FE1FAD">
        <w:rPr>
          <w:rFonts w:ascii="Arial" w:hAnsi="Arial" w:cs="Arial"/>
          <w:i/>
          <w:sz w:val="18"/>
          <w:szCs w:val="18"/>
        </w:rPr>
        <w:tab/>
        <w:t>(Donner des précisions sur l’étendue du mandat.)</w:t>
      </w:r>
    </w:p>
    <w:p w14:paraId="353B922A" w14:textId="496329ED" w:rsidR="00866AAC" w:rsidRDefault="00866AAC" w:rsidP="00B21524">
      <w:pPr>
        <w:tabs>
          <w:tab w:val="left" w:pos="851"/>
        </w:tabs>
        <w:ind w:left="1134" w:hanging="850"/>
        <w:rPr>
          <w:rFonts w:ascii="Arial" w:hAnsi="Arial" w:cs="Arial"/>
          <w:i/>
          <w:sz w:val="18"/>
          <w:szCs w:val="18"/>
        </w:rPr>
      </w:pPr>
    </w:p>
    <w:p w14:paraId="5BF21119" w14:textId="7086C4A5" w:rsidR="00866AAC" w:rsidRDefault="00866AAC" w:rsidP="00B21524">
      <w:pPr>
        <w:tabs>
          <w:tab w:val="left" w:pos="851"/>
        </w:tabs>
        <w:ind w:left="1134" w:hanging="850"/>
        <w:rPr>
          <w:rFonts w:ascii="Arial" w:hAnsi="Arial" w:cs="Arial"/>
          <w:i/>
          <w:sz w:val="18"/>
          <w:szCs w:val="18"/>
        </w:rPr>
      </w:pPr>
    </w:p>
    <w:p w14:paraId="64675E72" w14:textId="77777777" w:rsidR="003D2004" w:rsidRDefault="003D2004" w:rsidP="00B21524">
      <w:pPr>
        <w:tabs>
          <w:tab w:val="left" w:pos="851"/>
        </w:tabs>
        <w:ind w:left="1134" w:hanging="850"/>
        <w:rPr>
          <w:rFonts w:ascii="Arial" w:hAnsi="Arial" w:cs="Arial"/>
          <w:i/>
          <w:sz w:val="18"/>
          <w:szCs w:val="18"/>
        </w:rPr>
      </w:pPr>
    </w:p>
    <w:p w14:paraId="5CB6BD57" w14:textId="77777777" w:rsidR="00B21524" w:rsidRPr="00FE1FAD" w:rsidRDefault="00B21524" w:rsidP="00B21524">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FE1FAD" w:rsidRPr="00FE1FAD" w14:paraId="5761BFDE" w14:textId="77777777" w:rsidTr="003D2004">
        <w:trPr>
          <w:trHeight w:val="582"/>
        </w:trPr>
        <w:tc>
          <w:tcPr>
            <w:tcW w:w="4644" w:type="dxa"/>
            <w:tcBorders>
              <w:top w:val="single" w:sz="4" w:space="0" w:color="000000"/>
              <w:left w:val="single" w:sz="4" w:space="0" w:color="000000"/>
              <w:bottom w:val="single" w:sz="4" w:space="0" w:color="000000"/>
            </w:tcBorders>
            <w:shd w:val="clear" w:color="auto" w:fill="auto"/>
            <w:vAlign w:val="center"/>
          </w:tcPr>
          <w:p w14:paraId="53FFEBA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lastRenderedPageBreak/>
              <w:t>Nom, prénom et qualité</w:t>
            </w:r>
          </w:p>
          <w:p w14:paraId="1C00CFE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63456AF"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E7742"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37A2712A" w14:textId="77777777" w:rsidTr="00670104">
        <w:trPr>
          <w:trHeight w:val="532"/>
        </w:trPr>
        <w:tc>
          <w:tcPr>
            <w:tcW w:w="4644" w:type="dxa"/>
            <w:tcBorders>
              <w:top w:val="single" w:sz="4" w:space="0" w:color="000000"/>
              <w:left w:val="single" w:sz="4" w:space="0" w:color="000000"/>
            </w:tcBorders>
            <w:shd w:val="clear" w:color="auto" w:fill="CCFFFF"/>
          </w:tcPr>
          <w:p w14:paraId="5C0A9DE3"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E57E489"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CE711CB" w14:textId="77777777" w:rsidR="00FE1FAD" w:rsidRPr="00FE1FAD" w:rsidRDefault="00FE1FAD" w:rsidP="00FE1FAD">
            <w:pPr>
              <w:tabs>
                <w:tab w:val="left" w:pos="851"/>
              </w:tabs>
              <w:snapToGrid w:val="0"/>
              <w:jc w:val="both"/>
              <w:rPr>
                <w:rFonts w:ascii="Arial" w:hAnsi="Arial" w:cs="Arial"/>
                <w:b/>
                <w:bCs/>
              </w:rPr>
            </w:pPr>
          </w:p>
        </w:tc>
      </w:tr>
      <w:tr w:rsidR="00FE1FAD" w:rsidRPr="00FE1FAD" w14:paraId="17E3F8E4" w14:textId="77777777" w:rsidTr="00670104">
        <w:trPr>
          <w:trHeight w:val="550"/>
        </w:trPr>
        <w:tc>
          <w:tcPr>
            <w:tcW w:w="4644" w:type="dxa"/>
            <w:tcBorders>
              <w:left w:val="single" w:sz="4" w:space="0" w:color="000000"/>
              <w:bottom w:val="single" w:sz="4" w:space="0" w:color="auto"/>
            </w:tcBorders>
            <w:shd w:val="clear" w:color="auto" w:fill="auto"/>
          </w:tcPr>
          <w:p w14:paraId="6DDC189E" w14:textId="77777777" w:rsidR="00FE1FAD" w:rsidRPr="00FE1FAD" w:rsidRDefault="00FE1FAD" w:rsidP="00FE1FAD">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2FA966BA" w14:textId="77777777" w:rsidR="00FE1FAD" w:rsidRPr="00FE1FAD" w:rsidRDefault="00FE1FAD" w:rsidP="00FE1FAD">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10D6B4D5" w14:textId="77777777" w:rsidR="00FE1FAD" w:rsidRPr="00FE1FAD" w:rsidRDefault="00FE1FAD" w:rsidP="00FE1FAD">
            <w:pPr>
              <w:tabs>
                <w:tab w:val="left" w:pos="851"/>
              </w:tabs>
              <w:snapToGrid w:val="0"/>
              <w:jc w:val="both"/>
              <w:rPr>
                <w:rFonts w:ascii="Arial" w:hAnsi="Arial" w:cs="Arial"/>
                <w:b/>
                <w:bCs/>
              </w:rPr>
            </w:pPr>
          </w:p>
        </w:tc>
      </w:tr>
    </w:tbl>
    <w:p w14:paraId="5C44AB31" w14:textId="219A1AB8" w:rsidR="00FE1FAD" w:rsidRDefault="00FE1FAD" w:rsidP="00FE1FAD">
      <w:pPr>
        <w:tabs>
          <w:tab w:val="left" w:pos="851"/>
        </w:tabs>
        <w:jc w:val="both"/>
        <w:rPr>
          <w:rFonts w:ascii="Arial" w:hAnsi="Arial" w:cs="Arial"/>
          <w:sz w:val="18"/>
          <w:szCs w:val="18"/>
        </w:rPr>
      </w:pPr>
      <w:r w:rsidRPr="00FE1FAD">
        <w:rPr>
          <w:rFonts w:ascii="Arial" w:hAnsi="Arial" w:cs="Arial"/>
          <w:sz w:val="18"/>
          <w:szCs w:val="18"/>
        </w:rPr>
        <w:t>(*) Le signataire doit avoir le pouvoir d’engager la personne qu’il représente.</w:t>
      </w:r>
    </w:p>
    <w:p w14:paraId="2FFFCD00" w14:textId="77777777" w:rsidR="00CB76CE" w:rsidRPr="00FE1FAD" w:rsidRDefault="00CB76CE" w:rsidP="00FE1FAD">
      <w:pPr>
        <w:tabs>
          <w:tab w:val="left" w:pos="851"/>
        </w:tabs>
        <w:jc w:val="both"/>
        <w:rPr>
          <w:rFonts w:ascii="Arial" w:hAnsi="Arial" w:cs="Arial"/>
        </w:rPr>
      </w:pPr>
    </w:p>
    <w:p w14:paraId="51686B17" w14:textId="77777777" w:rsidR="00FE1FAD" w:rsidRPr="00FE1FAD" w:rsidRDefault="00FE1FAD" w:rsidP="00FE1FAD">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31B8F50B" w14:textId="77777777" w:rsidTr="007175CD">
        <w:tc>
          <w:tcPr>
            <w:tcW w:w="10277" w:type="dxa"/>
            <w:shd w:val="clear" w:color="auto" w:fill="66CCFF"/>
          </w:tcPr>
          <w:p w14:paraId="2DE12799" w14:textId="77777777" w:rsidR="00FE1FAD" w:rsidRPr="00B21524" w:rsidRDefault="00FE1FAD" w:rsidP="00FE1FAD">
            <w:pPr>
              <w:rPr>
                <w:b/>
              </w:rPr>
            </w:pPr>
            <w:r w:rsidRPr="00FE1FAD">
              <w:rPr>
                <w:rFonts w:ascii="Arial" w:hAnsi="Arial" w:cs="Arial"/>
              </w:rPr>
              <w:br w:type="page"/>
            </w:r>
            <w:r w:rsidRPr="00B21524">
              <w:rPr>
                <w:b/>
                <w:sz w:val="22"/>
                <w:szCs w:val="22"/>
              </w:rPr>
              <w:t>D - Identification et signature de l’acheteur.</w:t>
            </w:r>
          </w:p>
        </w:tc>
      </w:tr>
    </w:tbl>
    <w:p w14:paraId="793919D7" w14:textId="7D18B0D0" w:rsidR="00FE1FAD" w:rsidRPr="00FE1FAD" w:rsidRDefault="00FE1FAD" w:rsidP="00FE1FAD">
      <w:pPr>
        <w:tabs>
          <w:tab w:val="left" w:pos="851"/>
        </w:tabs>
      </w:pPr>
    </w:p>
    <w:p w14:paraId="2D591EDC" w14:textId="3375E190" w:rsidR="00FE1FAD" w:rsidRPr="00B21524" w:rsidRDefault="00FE1FAD" w:rsidP="00FE1FAD">
      <w:pPr>
        <w:keepNext/>
        <w:numPr>
          <w:ilvl w:val="0"/>
          <w:numId w:val="1"/>
        </w:numPr>
        <w:tabs>
          <w:tab w:val="left" w:pos="567"/>
          <w:tab w:val="left" w:pos="851"/>
        </w:tabs>
        <w:ind w:left="0" w:firstLine="0"/>
        <w:jc w:val="both"/>
        <w:outlineLvl w:val="0"/>
        <w:rPr>
          <w:rFonts w:ascii="Arial" w:hAnsi="Arial" w:cs="Arial"/>
          <w:bCs/>
          <w:iCs/>
        </w:rPr>
      </w:pPr>
      <w:proofErr w:type="gramStart"/>
      <w:r w:rsidRPr="00FE1FAD">
        <w:rPr>
          <w:rFonts w:ascii="Wingdings" w:eastAsia="Wingdings" w:hAnsi="Wingdings" w:cs="Wingdings"/>
          <w:color w:val="66CCFF"/>
          <w:spacing w:val="-10"/>
        </w:rPr>
        <w:t></w:t>
      </w:r>
      <w:r w:rsidRPr="00FE1FAD">
        <w:rPr>
          <w:rFonts w:ascii="Arial" w:eastAsia="Arial" w:hAnsi="Arial" w:cs="Arial"/>
          <w:b/>
          <w:spacing w:val="-10"/>
        </w:rPr>
        <w:t xml:space="preserve">  </w:t>
      </w:r>
      <w:r w:rsidRPr="00FE1FAD">
        <w:rPr>
          <w:rFonts w:ascii="Arial" w:hAnsi="Arial" w:cs="Arial"/>
          <w:bCs/>
          <w:iCs/>
        </w:rPr>
        <w:t>Désignation</w:t>
      </w:r>
      <w:proofErr w:type="gramEnd"/>
      <w:r w:rsidRPr="00FE1FAD">
        <w:rPr>
          <w:rFonts w:ascii="Arial" w:hAnsi="Arial" w:cs="Arial"/>
          <w:bCs/>
          <w:iCs/>
        </w:rPr>
        <w:t xml:space="preserve"> de l’acheteur</w:t>
      </w:r>
    </w:p>
    <w:p w14:paraId="4F01B896" w14:textId="77777777" w:rsidR="00FE1FAD" w:rsidRPr="00FE1FAD" w:rsidRDefault="00FE1FAD" w:rsidP="00FE1FAD">
      <w:pPr>
        <w:keepNext/>
        <w:numPr>
          <w:ilvl w:val="0"/>
          <w:numId w:val="1"/>
        </w:numPr>
        <w:spacing w:before="120"/>
        <w:jc w:val="both"/>
        <w:outlineLvl w:val="0"/>
        <w:rPr>
          <w:rFonts w:ascii="Arial" w:hAnsi="Arial" w:cs="Arial"/>
          <w:b/>
          <w:bCs/>
          <w:sz w:val="18"/>
        </w:rPr>
      </w:pPr>
      <w:r w:rsidRPr="00FE1FAD">
        <w:rPr>
          <w:rFonts w:ascii="Arial" w:hAnsi="Arial" w:cs="Arial"/>
          <w:noProof/>
          <w:color w:val="1D2769"/>
          <w:spacing w:val="20"/>
          <w:sz w:val="18"/>
          <w:szCs w:val="18"/>
          <w:lang w:eastAsia="fr-FR"/>
        </w:rPr>
        <w:drawing>
          <wp:inline distT="0" distB="0" distL="0" distR="0" wp14:anchorId="4A20BB9E" wp14:editId="64CA721D">
            <wp:extent cx="1200150" cy="476250"/>
            <wp:effectExtent l="0" t="0" r="0" b="0"/>
            <wp:docPr id="11" name="Image 11"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2.png@01D3B49B.8719EC7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0150" cy="476250"/>
                    </a:xfrm>
                    <a:prstGeom prst="rect">
                      <a:avLst/>
                    </a:prstGeom>
                    <a:noFill/>
                    <a:ln>
                      <a:noFill/>
                    </a:ln>
                  </pic:spPr>
                </pic:pic>
              </a:graphicData>
            </a:graphic>
          </wp:inline>
        </w:drawing>
      </w:r>
      <w:r w:rsidRPr="00FE1FAD">
        <w:rPr>
          <w:rFonts w:ascii="Arial" w:hAnsi="Arial" w:cs="Arial"/>
          <w:i/>
          <w:iCs/>
          <w:sz w:val="16"/>
          <w:szCs w:val="18"/>
        </w:rPr>
        <w:t xml:space="preserve"> </w:t>
      </w:r>
    </w:p>
    <w:p w14:paraId="7D0A3442" w14:textId="77777777" w:rsidR="00B21524" w:rsidRDefault="00B21524" w:rsidP="00FE1FAD">
      <w:pPr>
        <w:numPr>
          <w:ilvl w:val="0"/>
          <w:numId w:val="1"/>
        </w:numPr>
        <w:rPr>
          <w:rFonts w:ascii="Arial" w:hAnsi="Arial" w:cs="Arial"/>
          <w:bCs/>
        </w:rPr>
      </w:pPr>
    </w:p>
    <w:p w14:paraId="10132418" w14:textId="72DC0073" w:rsidR="00FE1FAD" w:rsidRPr="00B21524" w:rsidRDefault="00FE1FAD" w:rsidP="00FE1FAD">
      <w:pPr>
        <w:numPr>
          <w:ilvl w:val="0"/>
          <w:numId w:val="1"/>
        </w:numPr>
        <w:rPr>
          <w:rFonts w:ascii="Arial" w:hAnsi="Arial" w:cs="Arial"/>
          <w:bCs/>
        </w:rPr>
      </w:pPr>
      <w:r w:rsidRPr="00B21524">
        <w:rPr>
          <w:rFonts w:ascii="Arial" w:hAnsi="Arial" w:cs="Arial"/>
          <w:bCs/>
        </w:rPr>
        <w:t>Direction des achats</w:t>
      </w:r>
    </w:p>
    <w:p w14:paraId="495C58C7"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76C69CA3" w14:textId="77777777" w:rsidR="00FE1FAD" w:rsidRPr="00FE1FAD" w:rsidRDefault="00FE1FAD" w:rsidP="00FE1FAD">
      <w:pPr>
        <w:numPr>
          <w:ilvl w:val="0"/>
          <w:numId w:val="1"/>
        </w:numPr>
        <w:jc w:val="both"/>
        <w:rPr>
          <w:rFonts w:ascii="Arial" w:hAnsi="Arial" w:cs="Arial"/>
          <w:bCs/>
        </w:rPr>
      </w:pPr>
      <w:r w:rsidRPr="00FE1FAD">
        <w:rPr>
          <w:rFonts w:ascii="Arial" w:hAnsi="Arial" w:cs="Arial"/>
          <w:bCs/>
        </w:rPr>
        <w:t>Site Champollion | 18 rue de la Sorbonne | 75005 PARIS</w:t>
      </w:r>
    </w:p>
    <w:p w14:paraId="3C740AF5"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ADRESSE POSTALE : 1, rue Victor Cousin | 75230 PARIS Cedex 5</w:t>
      </w:r>
    </w:p>
    <w:p w14:paraId="4AD528A7" w14:textId="78E6074C" w:rsidR="00FE1FAD" w:rsidRPr="00FE1FAD" w:rsidRDefault="00EA7E84" w:rsidP="00FE1FAD">
      <w:pPr>
        <w:numPr>
          <w:ilvl w:val="0"/>
          <w:numId w:val="1"/>
        </w:numPr>
        <w:jc w:val="both"/>
        <w:rPr>
          <w:rFonts w:ascii="Arial" w:hAnsi="Arial" w:cs="Arial"/>
          <w:bCs/>
        </w:rPr>
      </w:pPr>
      <w:r>
        <w:rPr>
          <w:rFonts w:ascii="Arial" w:hAnsi="Arial" w:cs="Arial"/>
        </w:rPr>
        <w:t>Tel. : 01 44 27 34 99</w:t>
      </w:r>
    </w:p>
    <w:p w14:paraId="6E856BBA" w14:textId="5758F3BE"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14" w:history="1">
        <w:r w:rsidR="00EA7E84" w:rsidRPr="00BF7B42">
          <w:rPr>
            <w:rStyle w:val="Lienhypertexte"/>
            <w:rFonts w:ascii="Arial" w:hAnsi="Arial" w:cs="Arial"/>
          </w:rPr>
          <w:t>reine.hounkpati@sorbonne-universite.fr</w:t>
        </w:r>
      </w:hyperlink>
      <w:r w:rsidRPr="00FE1FAD">
        <w:rPr>
          <w:rFonts w:ascii="Arial" w:hAnsi="Arial" w:cs="Arial"/>
        </w:rPr>
        <w:t xml:space="preserve"> </w:t>
      </w:r>
    </w:p>
    <w:p w14:paraId="0F82AF57" w14:textId="77777777" w:rsidR="00FE1FAD" w:rsidRPr="00FE1FAD" w:rsidRDefault="00FE1FAD" w:rsidP="00FE1FAD">
      <w:pPr>
        <w:tabs>
          <w:tab w:val="left" w:pos="851"/>
        </w:tabs>
        <w:jc w:val="both"/>
        <w:rPr>
          <w:rFonts w:ascii="Arial" w:hAnsi="Arial" w:cs="Arial"/>
        </w:rPr>
      </w:pPr>
    </w:p>
    <w:p w14:paraId="238D5E52" w14:textId="77777777" w:rsidR="00FE1FAD" w:rsidRPr="00FE1FAD" w:rsidRDefault="00FE1FAD" w:rsidP="00FE1FAD">
      <w:pPr>
        <w:tabs>
          <w:tab w:val="left" w:pos="426"/>
          <w:tab w:val="left" w:pos="851"/>
          <w:tab w:val="left" w:pos="5103"/>
        </w:tabs>
        <w:jc w:val="both"/>
        <w:rPr>
          <w:rFonts w:ascii="Arial" w:hAnsi="Arial" w:cs="Arial"/>
          <w:i/>
          <w:sz w:val="18"/>
          <w:szCs w:val="18"/>
        </w:rPr>
      </w:pPr>
      <w:proofErr w:type="gramStart"/>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Nom</w:t>
      </w:r>
      <w:proofErr w:type="gramEnd"/>
      <w:r w:rsidRPr="00FE1FAD">
        <w:rPr>
          <w:rFonts w:ascii="Arial" w:hAnsi="Arial" w:cs="Arial"/>
        </w:rPr>
        <w:t>, prénom, qualité du signataire du marché public</w:t>
      </w:r>
    </w:p>
    <w:p w14:paraId="01682EBC" w14:textId="77777777" w:rsidR="00FE1FAD" w:rsidRPr="00FE1FAD" w:rsidRDefault="00FE1FAD" w:rsidP="00FE1FAD">
      <w:pPr>
        <w:tabs>
          <w:tab w:val="left" w:pos="851"/>
        </w:tabs>
        <w:jc w:val="both"/>
        <w:rPr>
          <w:rFonts w:ascii="Arial" w:hAnsi="Arial" w:cs="Arial"/>
        </w:rPr>
      </w:pPr>
    </w:p>
    <w:p w14:paraId="14D58597" w14:textId="77777777" w:rsidR="00FE1FAD" w:rsidRPr="00FE1FAD" w:rsidRDefault="00FE1FAD" w:rsidP="00FE1FAD">
      <w:pPr>
        <w:tabs>
          <w:tab w:val="left" w:pos="851"/>
        </w:tabs>
        <w:jc w:val="both"/>
        <w:rPr>
          <w:rFonts w:ascii="Arial" w:hAnsi="Arial" w:cs="Arial"/>
          <w:b/>
        </w:rPr>
      </w:pPr>
      <w:r w:rsidRPr="00FE1FAD">
        <w:rPr>
          <w:rFonts w:ascii="Arial" w:hAnsi="Arial" w:cs="Arial"/>
          <w:b/>
        </w:rPr>
        <w:t>Nathalie DRACH-TEMAM, Présidente de Sorbonne Université.</w:t>
      </w:r>
    </w:p>
    <w:p w14:paraId="726B0673" w14:textId="5E95D738" w:rsidR="00FE1FAD" w:rsidRPr="00FE1FAD" w:rsidRDefault="00FE1FAD" w:rsidP="00FE1FAD">
      <w:pPr>
        <w:tabs>
          <w:tab w:val="left" w:pos="851"/>
        </w:tabs>
        <w:jc w:val="both"/>
        <w:rPr>
          <w:rFonts w:ascii="Arial" w:hAnsi="Arial" w:cs="Arial"/>
        </w:rPr>
      </w:pPr>
    </w:p>
    <w:p w14:paraId="0EE368DC" w14:textId="77777777" w:rsidR="00FE1FAD" w:rsidRPr="00FE1FAD" w:rsidRDefault="00FE1FAD" w:rsidP="00FE1FAD">
      <w:pPr>
        <w:tabs>
          <w:tab w:val="left" w:pos="851"/>
        </w:tabs>
        <w:jc w:val="both"/>
        <w:rPr>
          <w:rFonts w:ascii="Arial" w:hAnsi="Arial" w:cs="Arial"/>
          <w:i/>
          <w:sz w:val="18"/>
          <w:szCs w:val="18"/>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Personne habilitée à donner les renseignements prévus à l’</w:t>
      </w:r>
      <w:hyperlink r:id="rId15" w:history="1">
        <w:r w:rsidRPr="00FE1FAD">
          <w:rPr>
            <w:rFonts w:ascii="Arial" w:hAnsi="Arial" w:cs="Arial"/>
            <w:color w:val="0000FF"/>
            <w:u w:val="single"/>
          </w:rPr>
          <w:t>article R. 2191-59</w:t>
        </w:r>
      </w:hyperlink>
      <w:r w:rsidRPr="00FE1FAD">
        <w:rPr>
          <w:rFonts w:ascii="Arial" w:hAnsi="Arial" w:cs="Arial"/>
        </w:rPr>
        <w:t xml:space="preserve"> du code de la commande publique, auquel renvoie l’</w:t>
      </w:r>
      <w:hyperlink r:id="rId16" w:history="1">
        <w:r w:rsidRPr="00FE1FAD">
          <w:rPr>
            <w:rFonts w:ascii="Arial" w:hAnsi="Arial" w:cs="Arial"/>
            <w:color w:val="0000FF"/>
            <w:u w:val="single"/>
          </w:rPr>
          <w:t>article R. 2391-28</w:t>
        </w:r>
      </w:hyperlink>
      <w:r w:rsidRPr="00FE1FAD">
        <w:rPr>
          <w:rFonts w:ascii="Arial" w:hAnsi="Arial" w:cs="Arial"/>
        </w:rPr>
        <w:t xml:space="preserve"> du même code</w:t>
      </w:r>
      <w:r w:rsidRPr="00FE1FAD" w:rsidDel="003A7270">
        <w:rPr>
          <w:rFonts w:ascii="Arial" w:hAnsi="Arial" w:cs="Arial"/>
        </w:rPr>
        <w:t xml:space="preserve"> </w:t>
      </w:r>
      <w:r w:rsidRPr="00FE1FAD">
        <w:rPr>
          <w:rFonts w:ascii="Arial" w:hAnsi="Arial" w:cs="Arial"/>
        </w:rPr>
        <w:t>(nantissements ou cessions de créances)</w:t>
      </w:r>
    </w:p>
    <w:p w14:paraId="453A75CC" w14:textId="77777777" w:rsidR="00FE1FAD" w:rsidRPr="00FE1FAD" w:rsidRDefault="00FE1FAD" w:rsidP="00FE1FAD">
      <w:pPr>
        <w:tabs>
          <w:tab w:val="left" w:pos="851"/>
        </w:tabs>
        <w:jc w:val="both"/>
        <w:rPr>
          <w:rFonts w:ascii="Arial" w:hAnsi="Arial" w:cs="Arial"/>
        </w:rPr>
      </w:pPr>
    </w:p>
    <w:p w14:paraId="6EC5DD96" w14:textId="77777777" w:rsidR="00FE1FAD" w:rsidRPr="00FE1FAD" w:rsidRDefault="00FE1FAD" w:rsidP="00FE1FAD">
      <w:pPr>
        <w:tabs>
          <w:tab w:val="left" w:pos="851"/>
        </w:tabs>
        <w:jc w:val="both"/>
        <w:rPr>
          <w:rFonts w:ascii="Arial" w:hAnsi="Arial" w:cs="Arial"/>
          <w:b/>
        </w:rPr>
      </w:pPr>
      <w:r w:rsidRPr="00FE1FAD">
        <w:rPr>
          <w:rFonts w:ascii="Arial" w:hAnsi="Arial" w:cs="Arial"/>
        </w:rPr>
        <w:t>Nathalie DRACH-TEMAM</w:t>
      </w:r>
      <w:r w:rsidRPr="00FE1FAD">
        <w:rPr>
          <w:rFonts w:ascii="Arial" w:hAnsi="Arial" w:cs="Arial"/>
          <w:b/>
        </w:rPr>
        <w:t xml:space="preserve"> </w:t>
      </w:r>
    </w:p>
    <w:p w14:paraId="37D2B276" w14:textId="77777777" w:rsidR="00FE1FAD" w:rsidRPr="00B21524" w:rsidRDefault="00FE1FAD" w:rsidP="00FE1FAD">
      <w:pPr>
        <w:tabs>
          <w:tab w:val="left" w:pos="851"/>
        </w:tabs>
        <w:jc w:val="both"/>
        <w:rPr>
          <w:rFonts w:ascii="Arial" w:hAnsi="Arial" w:cs="Arial"/>
        </w:rPr>
      </w:pPr>
      <w:r w:rsidRPr="00B21524">
        <w:rPr>
          <w:rFonts w:ascii="Arial" w:hAnsi="Arial" w:cs="Arial"/>
        </w:rPr>
        <w:t>Direction des Achats</w:t>
      </w:r>
    </w:p>
    <w:p w14:paraId="29153328"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2D585AA7" w14:textId="77777777" w:rsidR="00FE1FAD" w:rsidRPr="00FE1FAD" w:rsidRDefault="00FE1FAD" w:rsidP="00FE1FAD">
      <w:pPr>
        <w:tabs>
          <w:tab w:val="left" w:pos="851"/>
        </w:tabs>
        <w:jc w:val="both"/>
        <w:rPr>
          <w:rFonts w:ascii="Arial" w:hAnsi="Arial" w:cs="Arial"/>
        </w:rPr>
      </w:pPr>
      <w:r w:rsidRPr="00FE1FAD">
        <w:rPr>
          <w:rFonts w:ascii="Arial" w:hAnsi="Arial" w:cs="Arial"/>
        </w:rPr>
        <w:t>1, rue Victor Cousin</w:t>
      </w:r>
    </w:p>
    <w:p w14:paraId="319A7955" w14:textId="77777777" w:rsidR="00FE1FAD" w:rsidRPr="00FE1FAD" w:rsidRDefault="00FE1FAD" w:rsidP="00FE1FAD">
      <w:pPr>
        <w:tabs>
          <w:tab w:val="left" w:pos="851"/>
        </w:tabs>
        <w:jc w:val="both"/>
        <w:rPr>
          <w:rFonts w:ascii="Arial" w:hAnsi="Arial" w:cs="Arial"/>
        </w:rPr>
      </w:pPr>
      <w:r w:rsidRPr="00FE1FAD">
        <w:rPr>
          <w:rFonts w:ascii="Arial" w:hAnsi="Arial" w:cs="Arial"/>
        </w:rPr>
        <w:t>75230 PARIS Cedex 5</w:t>
      </w:r>
    </w:p>
    <w:p w14:paraId="0E2D825B" w14:textId="6C645087" w:rsidR="00FE1FAD" w:rsidRPr="00FE1FAD" w:rsidRDefault="00EA7E84" w:rsidP="00FE1FAD">
      <w:pPr>
        <w:numPr>
          <w:ilvl w:val="0"/>
          <w:numId w:val="1"/>
        </w:numPr>
        <w:jc w:val="both"/>
        <w:rPr>
          <w:rFonts w:ascii="Arial" w:hAnsi="Arial" w:cs="Arial"/>
          <w:bCs/>
        </w:rPr>
      </w:pPr>
      <w:r>
        <w:rPr>
          <w:rFonts w:ascii="Arial" w:hAnsi="Arial" w:cs="Arial"/>
        </w:rPr>
        <w:t>Tel. : 01 44 27 34 99</w:t>
      </w:r>
    </w:p>
    <w:p w14:paraId="02EE93AF" w14:textId="3372C7FC"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17" w:history="1">
        <w:r w:rsidR="00367A5E" w:rsidRPr="00BF7B42">
          <w:rPr>
            <w:rStyle w:val="Lienhypertexte"/>
            <w:rFonts w:ascii="Arial" w:hAnsi="Arial" w:cs="Arial"/>
          </w:rPr>
          <w:t>reine.hounkpati@sorbonne-universite.fr</w:t>
        </w:r>
      </w:hyperlink>
      <w:r w:rsidRPr="00FE1FAD">
        <w:rPr>
          <w:rFonts w:ascii="Arial" w:hAnsi="Arial" w:cs="Arial"/>
        </w:rPr>
        <w:t xml:space="preserve"> </w:t>
      </w:r>
    </w:p>
    <w:p w14:paraId="5D3155CB" w14:textId="7B749EF2" w:rsidR="00781BE8" w:rsidRPr="00FE1FAD" w:rsidRDefault="00781BE8" w:rsidP="00FE1FAD">
      <w:pPr>
        <w:tabs>
          <w:tab w:val="left" w:pos="426"/>
          <w:tab w:val="left" w:pos="851"/>
        </w:tabs>
        <w:jc w:val="both"/>
        <w:rPr>
          <w:rFonts w:ascii="Arial" w:hAnsi="Arial" w:cs="Arial"/>
        </w:rPr>
      </w:pPr>
    </w:p>
    <w:p w14:paraId="48B53B57" w14:textId="77777777" w:rsidR="00FE1FAD" w:rsidRPr="00FE1FAD" w:rsidRDefault="00FE1FAD" w:rsidP="00FE1FAD">
      <w:pPr>
        <w:tabs>
          <w:tab w:val="left" w:pos="720"/>
          <w:tab w:val="left" w:pos="851"/>
        </w:tabs>
        <w:jc w:val="both"/>
        <w:rPr>
          <w:rFonts w:ascii="Arial" w:hAnsi="Arial" w:cs="Arial"/>
          <w:i/>
          <w:iCs/>
          <w:sz w:val="18"/>
          <w:szCs w:val="18"/>
        </w:rPr>
      </w:pPr>
      <w:proofErr w:type="gramStart"/>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Désignation</w:t>
      </w:r>
      <w:proofErr w:type="gramEnd"/>
      <w:r w:rsidRPr="00FE1FAD">
        <w:rPr>
          <w:rFonts w:ascii="Arial" w:hAnsi="Arial" w:cs="Arial"/>
        </w:rPr>
        <w:t>, adresse, numéro de téléphone du comptable assignataire</w:t>
      </w:r>
    </w:p>
    <w:p w14:paraId="6BB25657" w14:textId="77777777" w:rsidR="00FE1FAD" w:rsidRPr="00FE1FAD" w:rsidRDefault="00FE1FAD" w:rsidP="00FE1FAD">
      <w:pPr>
        <w:tabs>
          <w:tab w:val="left" w:pos="426"/>
          <w:tab w:val="left" w:pos="851"/>
        </w:tabs>
        <w:ind w:left="1134" w:hanging="1134"/>
        <w:jc w:val="both"/>
        <w:rPr>
          <w:rFonts w:ascii="Arial" w:hAnsi="Arial" w:cs="Arial"/>
        </w:rPr>
      </w:pPr>
    </w:p>
    <w:p w14:paraId="33A72A5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Jean-Gilles HOARAU</w:t>
      </w:r>
    </w:p>
    <w:p w14:paraId="2F10F4D9"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Boite courrier 710</w:t>
      </w:r>
    </w:p>
    <w:p w14:paraId="388DF21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4 Place Jussieu</w:t>
      </w:r>
    </w:p>
    <w:p w14:paraId="388E0EB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 xml:space="preserve">75005 PARIS </w:t>
      </w:r>
    </w:p>
    <w:p w14:paraId="3CD83816"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Tél. : 01 44 27 33 30</w:t>
      </w:r>
    </w:p>
    <w:p w14:paraId="4DEC6C26" w14:textId="77777777" w:rsidR="00FE1FAD" w:rsidRPr="00FE1FAD" w:rsidRDefault="00FE1FAD" w:rsidP="00FE1FAD">
      <w:pPr>
        <w:tabs>
          <w:tab w:val="left" w:pos="426"/>
          <w:tab w:val="left" w:pos="851"/>
        </w:tabs>
        <w:jc w:val="both"/>
        <w:rPr>
          <w:rFonts w:ascii="Arial" w:hAnsi="Arial" w:cs="Arial"/>
          <w:color w:val="0000FF"/>
          <w:u w:val="single"/>
        </w:rPr>
      </w:pPr>
      <w:r w:rsidRPr="00FE1FAD">
        <w:rPr>
          <w:rFonts w:ascii="Arial" w:hAnsi="Arial" w:cs="Arial"/>
        </w:rPr>
        <w:t xml:space="preserve">Email : </w:t>
      </w:r>
      <w:hyperlink r:id="rId18" w:history="1">
        <w:r w:rsidRPr="00FE1FAD">
          <w:rPr>
            <w:rFonts w:ascii="Arial" w:hAnsi="Arial" w:cs="Arial"/>
            <w:color w:val="0000FF"/>
            <w:u w:val="single"/>
          </w:rPr>
          <w:t>jean-gilles.hoarau@sorbonne-universite.fr</w:t>
        </w:r>
      </w:hyperlink>
    </w:p>
    <w:p w14:paraId="0CCCF309" w14:textId="6ABF88A8" w:rsidR="00B21524" w:rsidRPr="00FE1FAD" w:rsidRDefault="00B21524" w:rsidP="00FE1FAD">
      <w:pPr>
        <w:tabs>
          <w:tab w:val="left" w:pos="426"/>
          <w:tab w:val="left" w:pos="851"/>
        </w:tabs>
        <w:jc w:val="both"/>
        <w:rPr>
          <w:rFonts w:ascii="Arial" w:hAnsi="Arial" w:cs="Arial"/>
        </w:rPr>
      </w:pPr>
    </w:p>
    <w:p w14:paraId="464F28E9" w14:textId="6BDDB13E" w:rsidR="00FE1FAD" w:rsidRPr="00FE1FAD" w:rsidRDefault="00FE1FAD" w:rsidP="00FE1FAD">
      <w:pPr>
        <w:tabs>
          <w:tab w:val="left" w:pos="426"/>
          <w:tab w:val="left" w:pos="851"/>
        </w:tabs>
        <w:ind w:left="1134" w:hanging="1134"/>
        <w:jc w:val="both"/>
        <w:rPr>
          <w:rFonts w:ascii="Arial" w:hAnsi="Arial" w:cs="Arial"/>
        </w:rPr>
      </w:pPr>
      <w:proofErr w:type="gramStart"/>
      <w:r w:rsidRPr="00FE1FAD">
        <w:rPr>
          <w:rFonts w:ascii="Wingdings" w:eastAsia="Wingdings" w:hAnsi="Wingdings" w:cs="Wingdings"/>
          <w:b/>
          <w:color w:val="66CCFF"/>
          <w:spacing w:val="-10"/>
        </w:rPr>
        <w:t></w:t>
      </w:r>
      <w:r w:rsidRPr="00FE1FAD">
        <w:rPr>
          <w:rFonts w:ascii="Arial" w:eastAsia="Arial" w:hAnsi="Arial" w:cs="Arial"/>
          <w:b/>
        </w:rPr>
        <w:t xml:space="preserve">  </w:t>
      </w:r>
      <w:r w:rsidRPr="00FE1FAD">
        <w:rPr>
          <w:rFonts w:ascii="Arial" w:hAnsi="Arial" w:cs="Arial"/>
        </w:rPr>
        <w:t>Imputation</w:t>
      </w:r>
      <w:proofErr w:type="gramEnd"/>
      <w:r w:rsidRPr="00FE1FAD">
        <w:rPr>
          <w:rFonts w:ascii="Arial" w:hAnsi="Arial" w:cs="Arial"/>
        </w:rPr>
        <w:t xml:space="preserve"> budgétaire</w:t>
      </w:r>
      <w:r w:rsidR="00B21524">
        <w:rPr>
          <w:rFonts w:ascii="Arial" w:hAnsi="Arial" w:cs="Arial"/>
        </w:rPr>
        <w:t xml:space="preserve"> : Investissement </w:t>
      </w:r>
    </w:p>
    <w:p w14:paraId="5777C729" w14:textId="019477AA" w:rsidR="00B21524" w:rsidRDefault="00B21524" w:rsidP="00FE1FAD">
      <w:pPr>
        <w:tabs>
          <w:tab w:val="left" w:pos="851"/>
        </w:tabs>
        <w:rPr>
          <w:rFonts w:ascii="Arial" w:hAnsi="Arial" w:cs="Arial"/>
        </w:rPr>
      </w:pPr>
    </w:p>
    <w:p w14:paraId="325AF030" w14:textId="77777777" w:rsidR="00B21524" w:rsidRPr="00FE1FAD" w:rsidRDefault="00B21524" w:rsidP="00FE1FAD">
      <w:pPr>
        <w:tabs>
          <w:tab w:val="left" w:pos="851"/>
        </w:tabs>
        <w:rPr>
          <w:rFonts w:ascii="Arial" w:hAnsi="Arial" w:cs="Arial"/>
        </w:rPr>
      </w:pPr>
    </w:p>
    <w:p w14:paraId="06084F7B" w14:textId="77777777" w:rsidR="00FE1FAD" w:rsidRPr="00FE1FAD" w:rsidRDefault="00FE1FAD" w:rsidP="00FE1FAD">
      <w:pPr>
        <w:tabs>
          <w:tab w:val="left" w:pos="851"/>
          <w:tab w:val="left" w:pos="3402"/>
          <w:tab w:val="left" w:pos="6237"/>
          <w:tab w:val="left" w:pos="9072"/>
        </w:tabs>
        <w:jc w:val="both"/>
        <w:rPr>
          <w:rFonts w:ascii="Arial" w:hAnsi="Arial" w:cs="Arial"/>
          <w:i/>
          <w:sz w:val="18"/>
          <w:szCs w:val="18"/>
        </w:rPr>
      </w:pPr>
      <w:r w:rsidRPr="00FE1FAD">
        <w:rPr>
          <w:rFonts w:ascii="Arial" w:hAnsi="Arial" w:cs="Arial"/>
          <w:b/>
          <w:caps/>
        </w:rPr>
        <w:t>P</w:t>
      </w:r>
      <w:r w:rsidRPr="00FE1FAD">
        <w:rPr>
          <w:rFonts w:ascii="Arial" w:hAnsi="Arial" w:cs="Arial"/>
          <w:b/>
        </w:rPr>
        <w:t>our l</w:t>
      </w:r>
      <w:r w:rsidRPr="00FE1FAD">
        <w:rPr>
          <w:rFonts w:ascii="Arial" w:hAnsi="Arial" w:cs="Arial"/>
          <w:b/>
          <w:caps/>
        </w:rPr>
        <w:t>’É</w:t>
      </w:r>
      <w:r w:rsidRPr="00FE1FAD">
        <w:rPr>
          <w:rFonts w:ascii="Arial" w:hAnsi="Arial" w:cs="Arial"/>
          <w:b/>
        </w:rPr>
        <w:t>tat et ses établissements :</w:t>
      </w:r>
    </w:p>
    <w:p w14:paraId="16D69794" w14:textId="32EF00E2" w:rsidR="00FE1FAD" w:rsidRPr="00FE1FAD" w:rsidRDefault="00FE1FAD" w:rsidP="00B21524">
      <w:pPr>
        <w:tabs>
          <w:tab w:val="left" w:pos="851"/>
          <w:tab w:val="left" w:pos="3402"/>
          <w:tab w:val="left" w:pos="6237"/>
          <w:tab w:val="left" w:pos="9072"/>
        </w:tabs>
        <w:jc w:val="both"/>
        <w:rPr>
          <w:rFonts w:ascii="Arial" w:hAnsi="Arial" w:cs="Arial"/>
        </w:rPr>
      </w:pPr>
      <w:r w:rsidRPr="00FE1FAD">
        <w:rPr>
          <w:rFonts w:ascii="Arial" w:hAnsi="Arial" w:cs="Arial"/>
          <w:i/>
          <w:sz w:val="18"/>
          <w:szCs w:val="18"/>
        </w:rPr>
        <w:t>(Visa ou avis de l’autorité chargée du contrôle financier.)</w:t>
      </w:r>
    </w:p>
    <w:p w14:paraId="6CD9CC27" w14:textId="4EFD92E5" w:rsidR="00B21524" w:rsidRDefault="00B21524" w:rsidP="00FE1FAD">
      <w:pPr>
        <w:tabs>
          <w:tab w:val="left" w:pos="851"/>
        </w:tabs>
        <w:rPr>
          <w:rFonts w:ascii="Arial" w:hAnsi="Arial" w:cs="Arial"/>
        </w:rPr>
      </w:pPr>
    </w:p>
    <w:p w14:paraId="05A2F0AE" w14:textId="77777777" w:rsidR="00B21524" w:rsidRPr="00FE1FAD" w:rsidRDefault="00B21524" w:rsidP="00FE1FAD">
      <w:pPr>
        <w:tabs>
          <w:tab w:val="left" w:pos="851"/>
        </w:tabs>
        <w:rPr>
          <w:rFonts w:ascii="Arial" w:hAnsi="Arial" w:cs="Arial"/>
        </w:rPr>
      </w:pPr>
    </w:p>
    <w:p w14:paraId="704D5821" w14:textId="2DF0251B" w:rsidR="00B21524" w:rsidRDefault="00FE1FAD" w:rsidP="003D2004">
      <w:pPr>
        <w:tabs>
          <w:tab w:val="left" w:pos="851"/>
          <w:tab w:val="left" w:pos="5245"/>
          <w:tab w:val="left" w:pos="7371"/>
          <w:tab w:val="left" w:pos="7655"/>
        </w:tabs>
        <w:jc w:val="both"/>
        <w:rPr>
          <w:rFonts w:ascii="Arial" w:hAnsi="Arial" w:cs="Arial"/>
        </w:rPr>
      </w:pPr>
      <w:r w:rsidRPr="00FE1FAD">
        <w:rPr>
          <w:rFonts w:ascii="Arial" w:hAnsi="Arial" w:cs="Arial"/>
        </w:rPr>
        <w:tab/>
        <w:t>A : …………………</w:t>
      </w:r>
      <w:proofErr w:type="gramStart"/>
      <w:r w:rsidRPr="00FE1FAD">
        <w:rPr>
          <w:rFonts w:ascii="Arial" w:hAnsi="Arial" w:cs="Arial"/>
        </w:rPr>
        <w:t>… ,</w:t>
      </w:r>
      <w:proofErr w:type="gramEnd"/>
      <w:r w:rsidRPr="00FE1FAD">
        <w:rPr>
          <w:rFonts w:ascii="Arial" w:hAnsi="Arial" w:cs="Arial"/>
        </w:rPr>
        <w:t xml:space="preserve"> le …………………</w:t>
      </w:r>
    </w:p>
    <w:p w14:paraId="70CC493C" w14:textId="77777777" w:rsidR="003D2004" w:rsidRPr="00FE1FAD" w:rsidRDefault="003D2004" w:rsidP="003D2004">
      <w:pPr>
        <w:tabs>
          <w:tab w:val="left" w:pos="851"/>
          <w:tab w:val="left" w:pos="5245"/>
          <w:tab w:val="left" w:pos="7371"/>
          <w:tab w:val="left" w:pos="7655"/>
        </w:tabs>
        <w:jc w:val="both"/>
      </w:pPr>
    </w:p>
    <w:p w14:paraId="6105F4EE" w14:textId="77777777" w:rsidR="00FE1FAD" w:rsidRPr="00FE1FAD" w:rsidRDefault="00FE1FAD" w:rsidP="00FE1FAD">
      <w:pPr>
        <w:tabs>
          <w:tab w:val="left" w:pos="851"/>
        </w:tabs>
        <w:ind w:left="6804"/>
        <w:jc w:val="both"/>
        <w:rPr>
          <w:rFonts w:ascii="Arial" w:hAnsi="Arial" w:cs="Arial"/>
          <w:i/>
          <w:sz w:val="18"/>
          <w:szCs w:val="18"/>
        </w:rPr>
      </w:pPr>
      <w:r w:rsidRPr="00FE1FAD">
        <w:rPr>
          <w:rFonts w:ascii="Arial" w:hAnsi="Arial" w:cs="Arial"/>
        </w:rPr>
        <w:t>Signature</w:t>
      </w:r>
    </w:p>
    <w:p w14:paraId="57652201" w14:textId="0A2B9E1F" w:rsidR="00CC78D8" w:rsidRPr="00CC78D8" w:rsidRDefault="00FE1FAD" w:rsidP="00CC78D8">
      <w:pPr>
        <w:tabs>
          <w:tab w:val="left" w:pos="851"/>
        </w:tabs>
        <w:ind w:left="4820"/>
        <w:jc w:val="center"/>
        <w:rPr>
          <w:rFonts w:ascii="Century Gothic" w:hAnsi="Century Gothic"/>
        </w:rPr>
      </w:pPr>
      <w:r w:rsidRPr="00FE1FAD">
        <w:rPr>
          <w:rFonts w:ascii="Arial" w:hAnsi="Arial" w:cs="Arial"/>
          <w:i/>
          <w:sz w:val="18"/>
          <w:szCs w:val="18"/>
        </w:rPr>
        <w:t>(</w:t>
      </w:r>
      <w:proofErr w:type="gramStart"/>
      <w:r w:rsidRPr="00FE1FAD">
        <w:rPr>
          <w:rFonts w:ascii="Arial" w:hAnsi="Arial" w:cs="Arial"/>
          <w:i/>
          <w:sz w:val="18"/>
          <w:szCs w:val="18"/>
        </w:rPr>
        <w:t>représentant</w:t>
      </w:r>
      <w:proofErr w:type="gramEnd"/>
      <w:r w:rsidRPr="00FE1FAD">
        <w:rPr>
          <w:rFonts w:ascii="Arial" w:hAnsi="Arial" w:cs="Arial"/>
          <w:i/>
          <w:sz w:val="18"/>
          <w:szCs w:val="18"/>
        </w:rPr>
        <w:t xml:space="preserve"> de l’acheteur hab</w:t>
      </w:r>
      <w:r w:rsidR="00CC78D8">
        <w:rPr>
          <w:rFonts w:ascii="Arial" w:hAnsi="Arial" w:cs="Arial"/>
          <w:i/>
          <w:sz w:val="18"/>
          <w:szCs w:val="18"/>
        </w:rPr>
        <w:t xml:space="preserve">ilité à signer le marché public </w:t>
      </w:r>
    </w:p>
    <w:sectPr w:rsidR="00CC78D8" w:rsidRPr="00CC78D8" w:rsidSect="00CC78D8">
      <w:footerReference w:type="default" r:id="rId19"/>
      <w:pgSz w:w="11906" w:h="16838"/>
      <w:pgMar w:top="1418" w:right="851" w:bottom="851" w:left="851" w:header="720" w:footer="68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4051369" w16cex:dateUtc="2024-01-17T21:04:00Z"/>
  <w16cex:commentExtensible w16cex:durableId="3404ECD2" w16cex:dateUtc="2024-01-17T21:05:00Z"/>
  <w16cex:commentExtensible w16cex:durableId="1A6123C6" w16cex:dateUtc="2024-01-17T21:07:00Z"/>
  <w16cex:commentExtensible w16cex:durableId="5554E9CE" w16cex:dateUtc="2024-01-17T2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580788" w16cid:durableId="7944701D"/>
  <w16cid:commentId w16cid:paraId="75706500" w16cid:durableId="24051369"/>
  <w16cid:commentId w16cid:paraId="03D6BC1B" w16cid:durableId="67FBB89A"/>
  <w16cid:commentId w16cid:paraId="3AF9FB18" w16cid:durableId="3404ECD2"/>
  <w16cid:commentId w16cid:paraId="6A0B48D1" w16cid:durableId="4AB51EA1"/>
  <w16cid:commentId w16cid:paraId="3B1D5E5A" w16cid:durableId="1A6123C6"/>
  <w16cid:commentId w16cid:paraId="49FAA441" w16cid:durableId="0DBF0835"/>
  <w16cid:commentId w16cid:paraId="655B6963" w16cid:durableId="5554E9C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F71C0" w14:textId="77777777" w:rsidR="00945988" w:rsidRDefault="00945988">
      <w:r>
        <w:separator/>
      </w:r>
    </w:p>
  </w:endnote>
  <w:endnote w:type="continuationSeparator" w:id="0">
    <w:p w14:paraId="4C3BDAB3" w14:textId="77777777" w:rsidR="00945988" w:rsidRDefault="00945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73" w:type="dxa"/>
      <w:tblInd w:w="-567" w:type="dxa"/>
      <w:tblLayout w:type="fixed"/>
      <w:tblCellMar>
        <w:left w:w="71" w:type="dxa"/>
        <w:right w:w="71" w:type="dxa"/>
      </w:tblCellMar>
      <w:tblLook w:val="0000" w:firstRow="0" w:lastRow="0" w:firstColumn="0" w:lastColumn="0" w:noHBand="0" w:noVBand="0"/>
    </w:tblPr>
    <w:tblGrid>
      <w:gridCol w:w="3473"/>
      <w:gridCol w:w="5528"/>
      <w:gridCol w:w="896"/>
      <w:gridCol w:w="567"/>
      <w:gridCol w:w="165"/>
      <w:gridCol w:w="544"/>
    </w:tblGrid>
    <w:tr w:rsidR="00AC6C92" w:rsidRPr="00AC6C92" w14:paraId="358707CA" w14:textId="77777777" w:rsidTr="00AC6C92">
      <w:trPr>
        <w:tblHeader/>
      </w:trPr>
      <w:tc>
        <w:tcPr>
          <w:tcW w:w="3473" w:type="dxa"/>
          <w:shd w:val="clear" w:color="auto" w:fill="66CCFF"/>
        </w:tcPr>
        <w:p w14:paraId="5FFB5C1D" w14:textId="77777777" w:rsidR="00AC6C92" w:rsidRPr="00AC6C92" w:rsidRDefault="00AC6C92" w:rsidP="00AC6C92">
          <w:pPr>
            <w:pStyle w:val="Pieddepage"/>
            <w:rPr>
              <w:b/>
              <w:i/>
            </w:rPr>
          </w:pPr>
          <w:r w:rsidRPr="00AC6C92">
            <w:rPr>
              <w:b/>
            </w:rPr>
            <w:t>ATTRI1 – Acte d’engagement</w:t>
          </w:r>
        </w:p>
      </w:tc>
      <w:tc>
        <w:tcPr>
          <w:tcW w:w="5528" w:type="dxa"/>
          <w:shd w:val="clear" w:color="auto" w:fill="66CCFF"/>
        </w:tcPr>
        <w:p w14:paraId="4909AB43" w14:textId="01CCD058" w:rsidR="00AC6C92" w:rsidRPr="00AC6C92" w:rsidRDefault="00253EE0" w:rsidP="00AC6C92">
          <w:pPr>
            <w:pStyle w:val="Pieddepage"/>
            <w:rPr>
              <w:b/>
            </w:rPr>
          </w:pPr>
          <w:r>
            <w:rPr>
              <w:b/>
            </w:rPr>
            <w:t>SU_2026_AOO</w:t>
          </w:r>
          <w:r w:rsidR="005C62F7">
            <w:rPr>
              <w:b/>
            </w:rPr>
            <w:t>_MAINTENANCE_IDV</w:t>
          </w:r>
        </w:p>
      </w:tc>
      <w:tc>
        <w:tcPr>
          <w:tcW w:w="896" w:type="dxa"/>
          <w:shd w:val="clear" w:color="auto" w:fill="66CCFF"/>
        </w:tcPr>
        <w:p w14:paraId="12FC044E" w14:textId="77777777" w:rsidR="00AC6C92" w:rsidRPr="00AC6C92" w:rsidRDefault="00AC6C92" w:rsidP="00AC6C92">
          <w:pPr>
            <w:pStyle w:val="Pieddepage"/>
          </w:pPr>
          <w:r w:rsidRPr="00AC6C92">
            <w:rPr>
              <w:b/>
            </w:rPr>
            <w:t xml:space="preserve">Page : </w:t>
          </w:r>
        </w:p>
      </w:tc>
      <w:tc>
        <w:tcPr>
          <w:tcW w:w="567" w:type="dxa"/>
          <w:shd w:val="clear" w:color="auto" w:fill="66CCFF"/>
        </w:tcPr>
        <w:p w14:paraId="693DEB71" w14:textId="435B3398" w:rsidR="00AC6C92" w:rsidRPr="00AC6C92" w:rsidRDefault="00AC6C92" w:rsidP="00AC6C92">
          <w:pPr>
            <w:pStyle w:val="Pieddepage"/>
            <w:rPr>
              <w:b/>
            </w:rPr>
          </w:pPr>
          <w:r w:rsidRPr="00AC6C92">
            <w:rPr>
              <w:b/>
            </w:rPr>
            <w:fldChar w:fldCharType="begin"/>
          </w:r>
          <w:r w:rsidRPr="00AC6C92">
            <w:rPr>
              <w:b/>
            </w:rPr>
            <w:instrText xml:space="preserve"> PAGE </w:instrText>
          </w:r>
          <w:r w:rsidRPr="00AC6C92">
            <w:rPr>
              <w:b/>
            </w:rPr>
            <w:fldChar w:fldCharType="separate"/>
          </w:r>
          <w:r w:rsidR="00253EE0">
            <w:rPr>
              <w:b/>
              <w:noProof/>
            </w:rPr>
            <w:t>4</w:t>
          </w:r>
          <w:r w:rsidRPr="00AC6C92">
            <w:fldChar w:fldCharType="end"/>
          </w:r>
        </w:p>
      </w:tc>
      <w:tc>
        <w:tcPr>
          <w:tcW w:w="165" w:type="dxa"/>
          <w:shd w:val="clear" w:color="auto" w:fill="66CCFF"/>
        </w:tcPr>
        <w:p w14:paraId="077E365B" w14:textId="77777777" w:rsidR="00AC6C92" w:rsidRPr="00AC6C92" w:rsidRDefault="00AC6C92" w:rsidP="00AC6C92">
          <w:pPr>
            <w:pStyle w:val="Pieddepage"/>
          </w:pPr>
          <w:r w:rsidRPr="00AC6C92">
            <w:rPr>
              <w:b/>
            </w:rPr>
            <w:t>/</w:t>
          </w:r>
        </w:p>
      </w:tc>
      <w:tc>
        <w:tcPr>
          <w:tcW w:w="544" w:type="dxa"/>
          <w:shd w:val="clear" w:color="auto" w:fill="66CCFF"/>
        </w:tcPr>
        <w:p w14:paraId="0FF7EE8B" w14:textId="00794815" w:rsidR="00AC6C92" w:rsidRPr="00AC6C92" w:rsidRDefault="00AC6C92" w:rsidP="00AC6C92">
          <w:pPr>
            <w:pStyle w:val="Pieddepage"/>
          </w:pPr>
          <w:r w:rsidRPr="00AC6C92">
            <w:rPr>
              <w:b/>
            </w:rPr>
            <w:fldChar w:fldCharType="begin"/>
          </w:r>
          <w:r w:rsidRPr="00AC6C92">
            <w:rPr>
              <w:b/>
            </w:rPr>
            <w:instrText xml:space="preserve"> NUMPAGES \*Arabic </w:instrText>
          </w:r>
          <w:r w:rsidRPr="00AC6C92">
            <w:rPr>
              <w:b/>
            </w:rPr>
            <w:fldChar w:fldCharType="separate"/>
          </w:r>
          <w:r w:rsidR="00253EE0">
            <w:rPr>
              <w:b/>
              <w:noProof/>
            </w:rPr>
            <w:t>4</w:t>
          </w:r>
          <w:r w:rsidRPr="00AC6C92">
            <w:fldChar w:fldCharType="end"/>
          </w:r>
        </w:p>
      </w:tc>
    </w:tr>
  </w:tbl>
  <w:p w14:paraId="01AB6983" w14:textId="77777777" w:rsidR="00AC6C92" w:rsidRDefault="00AC6C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5138B" w14:textId="77777777" w:rsidR="00945988" w:rsidRDefault="00945988">
      <w:r>
        <w:separator/>
      </w:r>
    </w:p>
  </w:footnote>
  <w:footnote w:type="continuationSeparator" w:id="0">
    <w:p w14:paraId="7314EA7E" w14:textId="77777777" w:rsidR="00945988" w:rsidRDefault="009459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D08401A"/>
    <w:multiLevelType w:val="hybridMultilevel"/>
    <w:tmpl w:val="D7C2E06A"/>
    <w:lvl w:ilvl="0" w:tplc="E42E5858">
      <w:numFmt w:val="bullet"/>
      <w:lvlText w:val="-"/>
      <w:lvlJc w:val="left"/>
      <w:pPr>
        <w:ind w:left="1440" w:hanging="360"/>
      </w:pPr>
      <w:rPr>
        <w:rFonts w:ascii="Arial" w:eastAsia="Arial" w:hAnsi="Arial" w:cs="Arial" w:hint="default"/>
        <w:w w:val="100"/>
        <w:sz w:val="22"/>
        <w:szCs w:val="22"/>
        <w:lang w:val="fr-FR" w:eastAsia="en-US" w:bidi="ar-SA"/>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ED5990"/>
    <w:multiLevelType w:val="hybridMultilevel"/>
    <w:tmpl w:val="9D8201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B7F1A9F"/>
    <w:multiLevelType w:val="hybridMultilevel"/>
    <w:tmpl w:val="F19207CC"/>
    <w:lvl w:ilvl="0" w:tplc="AA10A0BC">
      <w:start w:val="2"/>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6"/>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3ED0"/>
    <w:rsid w:val="0003506D"/>
    <w:rsid w:val="00036500"/>
    <w:rsid w:val="00061DC6"/>
    <w:rsid w:val="00065748"/>
    <w:rsid w:val="00065E03"/>
    <w:rsid w:val="00073BEA"/>
    <w:rsid w:val="000850BF"/>
    <w:rsid w:val="000A2E05"/>
    <w:rsid w:val="000B4A58"/>
    <w:rsid w:val="000C7A6E"/>
    <w:rsid w:val="000E0020"/>
    <w:rsid w:val="000E6FC4"/>
    <w:rsid w:val="0012301B"/>
    <w:rsid w:val="0012392A"/>
    <w:rsid w:val="00124815"/>
    <w:rsid w:val="00130E2E"/>
    <w:rsid w:val="0014790F"/>
    <w:rsid w:val="00155174"/>
    <w:rsid w:val="001611D7"/>
    <w:rsid w:val="00166B56"/>
    <w:rsid w:val="00181709"/>
    <w:rsid w:val="00181ED1"/>
    <w:rsid w:val="001C40C0"/>
    <w:rsid w:val="001C733C"/>
    <w:rsid w:val="001D25EF"/>
    <w:rsid w:val="001D6BCB"/>
    <w:rsid w:val="0021527A"/>
    <w:rsid w:val="0021797C"/>
    <w:rsid w:val="00225A1A"/>
    <w:rsid w:val="00235B69"/>
    <w:rsid w:val="00253EE0"/>
    <w:rsid w:val="00260E6A"/>
    <w:rsid w:val="002904AF"/>
    <w:rsid w:val="002C26AF"/>
    <w:rsid w:val="002C2CA3"/>
    <w:rsid w:val="002C4B3E"/>
    <w:rsid w:val="002C79D6"/>
    <w:rsid w:val="002D2EBD"/>
    <w:rsid w:val="002E302F"/>
    <w:rsid w:val="003209E1"/>
    <w:rsid w:val="00322E4D"/>
    <w:rsid w:val="00332B12"/>
    <w:rsid w:val="00334953"/>
    <w:rsid w:val="0035472E"/>
    <w:rsid w:val="00354C04"/>
    <w:rsid w:val="00360240"/>
    <w:rsid w:val="00367A5E"/>
    <w:rsid w:val="00385E76"/>
    <w:rsid w:val="003978DF"/>
    <w:rsid w:val="00397E16"/>
    <w:rsid w:val="003A055C"/>
    <w:rsid w:val="003A400C"/>
    <w:rsid w:val="003B399E"/>
    <w:rsid w:val="003D2004"/>
    <w:rsid w:val="004024B0"/>
    <w:rsid w:val="00433EAF"/>
    <w:rsid w:val="0043706E"/>
    <w:rsid w:val="0044597F"/>
    <w:rsid w:val="00461A7B"/>
    <w:rsid w:val="0047659A"/>
    <w:rsid w:val="00494EB6"/>
    <w:rsid w:val="004A7169"/>
    <w:rsid w:val="004B57F2"/>
    <w:rsid w:val="004B7674"/>
    <w:rsid w:val="004E6488"/>
    <w:rsid w:val="004E75A6"/>
    <w:rsid w:val="00514DAF"/>
    <w:rsid w:val="00532EC7"/>
    <w:rsid w:val="00541CA3"/>
    <w:rsid w:val="00551D07"/>
    <w:rsid w:val="00552271"/>
    <w:rsid w:val="005544F4"/>
    <w:rsid w:val="005546A9"/>
    <w:rsid w:val="00572D25"/>
    <w:rsid w:val="00580FF4"/>
    <w:rsid w:val="005834F5"/>
    <w:rsid w:val="005846FB"/>
    <w:rsid w:val="0059085B"/>
    <w:rsid w:val="005A4A3B"/>
    <w:rsid w:val="005A4CB5"/>
    <w:rsid w:val="005C62F7"/>
    <w:rsid w:val="005E54DE"/>
    <w:rsid w:val="005F1FD8"/>
    <w:rsid w:val="005F4D95"/>
    <w:rsid w:val="0060533D"/>
    <w:rsid w:val="0061068C"/>
    <w:rsid w:val="00617D13"/>
    <w:rsid w:val="006232F0"/>
    <w:rsid w:val="0064560F"/>
    <w:rsid w:val="00645A6D"/>
    <w:rsid w:val="00660727"/>
    <w:rsid w:val="00670104"/>
    <w:rsid w:val="00695CEB"/>
    <w:rsid w:val="006B39C0"/>
    <w:rsid w:val="006C0F40"/>
    <w:rsid w:val="006C4338"/>
    <w:rsid w:val="006C794B"/>
    <w:rsid w:val="006D5EEA"/>
    <w:rsid w:val="006E5527"/>
    <w:rsid w:val="006F3DF9"/>
    <w:rsid w:val="007060E5"/>
    <w:rsid w:val="00710FD6"/>
    <w:rsid w:val="0072754B"/>
    <w:rsid w:val="00737B66"/>
    <w:rsid w:val="00746FE1"/>
    <w:rsid w:val="00757151"/>
    <w:rsid w:val="00761095"/>
    <w:rsid w:val="00781BE8"/>
    <w:rsid w:val="007909E0"/>
    <w:rsid w:val="00791096"/>
    <w:rsid w:val="0079785C"/>
    <w:rsid w:val="007A0FE9"/>
    <w:rsid w:val="007D64FF"/>
    <w:rsid w:val="007D6731"/>
    <w:rsid w:val="007D76A6"/>
    <w:rsid w:val="007D7A65"/>
    <w:rsid w:val="007F68A6"/>
    <w:rsid w:val="00810445"/>
    <w:rsid w:val="0083205E"/>
    <w:rsid w:val="008345DF"/>
    <w:rsid w:val="00841DEA"/>
    <w:rsid w:val="00844DAA"/>
    <w:rsid w:val="00866AAC"/>
    <w:rsid w:val="008D31F7"/>
    <w:rsid w:val="008E761A"/>
    <w:rsid w:val="009024AB"/>
    <w:rsid w:val="00902977"/>
    <w:rsid w:val="00905BB1"/>
    <w:rsid w:val="00934503"/>
    <w:rsid w:val="00945988"/>
    <w:rsid w:val="00982860"/>
    <w:rsid w:val="00983FF3"/>
    <w:rsid w:val="0098619E"/>
    <w:rsid w:val="00986572"/>
    <w:rsid w:val="009B1CD0"/>
    <w:rsid w:val="009B2A7E"/>
    <w:rsid w:val="009B45B9"/>
    <w:rsid w:val="009D5AB9"/>
    <w:rsid w:val="009D74B5"/>
    <w:rsid w:val="00A21783"/>
    <w:rsid w:val="00A25268"/>
    <w:rsid w:val="00A4469A"/>
    <w:rsid w:val="00A73766"/>
    <w:rsid w:val="00A95633"/>
    <w:rsid w:val="00AA17BA"/>
    <w:rsid w:val="00AB1FED"/>
    <w:rsid w:val="00AC6C92"/>
    <w:rsid w:val="00AD390B"/>
    <w:rsid w:val="00AE4A03"/>
    <w:rsid w:val="00AE7831"/>
    <w:rsid w:val="00AF6D39"/>
    <w:rsid w:val="00B054DA"/>
    <w:rsid w:val="00B07C05"/>
    <w:rsid w:val="00B21524"/>
    <w:rsid w:val="00B311D5"/>
    <w:rsid w:val="00B45C97"/>
    <w:rsid w:val="00B56CDE"/>
    <w:rsid w:val="00B8702A"/>
    <w:rsid w:val="00B87564"/>
    <w:rsid w:val="00BA42C5"/>
    <w:rsid w:val="00BA44E5"/>
    <w:rsid w:val="00BB638B"/>
    <w:rsid w:val="00BE6078"/>
    <w:rsid w:val="00BF6C28"/>
    <w:rsid w:val="00C03081"/>
    <w:rsid w:val="00C126A7"/>
    <w:rsid w:val="00C23C23"/>
    <w:rsid w:val="00C3632C"/>
    <w:rsid w:val="00C75523"/>
    <w:rsid w:val="00C91060"/>
    <w:rsid w:val="00C911FE"/>
    <w:rsid w:val="00CB76CE"/>
    <w:rsid w:val="00CC78D8"/>
    <w:rsid w:val="00CD185D"/>
    <w:rsid w:val="00CD46CC"/>
    <w:rsid w:val="00CE1629"/>
    <w:rsid w:val="00CF0997"/>
    <w:rsid w:val="00D32104"/>
    <w:rsid w:val="00D33447"/>
    <w:rsid w:val="00D46BC7"/>
    <w:rsid w:val="00D537A1"/>
    <w:rsid w:val="00D701F2"/>
    <w:rsid w:val="00DA00CE"/>
    <w:rsid w:val="00DA6361"/>
    <w:rsid w:val="00DA665F"/>
    <w:rsid w:val="00DB577A"/>
    <w:rsid w:val="00DE76A9"/>
    <w:rsid w:val="00E257E0"/>
    <w:rsid w:val="00E32BF6"/>
    <w:rsid w:val="00E47798"/>
    <w:rsid w:val="00E54EB2"/>
    <w:rsid w:val="00EA7E84"/>
    <w:rsid w:val="00EF1037"/>
    <w:rsid w:val="00F0257B"/>
    <w:rsid w:val="00F12BC3"/>
    <w:rsid w:val="00FD0A10"/>
    <w:rsid w:val="00FE1F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364C"/>
  <w15:chartTrackingRefBased/>
  <w15:docId w15:val="{0EC0A87A-7364-4654-9646-62AC472C4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03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uiPriority w:val="99"/>
    <w:locked/>
    <w:rsid w:val="007D76A6"/>
    <w:rPr>
      <w:rFonts w:ascii="Univers" w:hAnsi="Univers" w:cs="Univers"/>
      <w:lang w:eastAsia="zh-CN"/>
    </w:rPr>
  </w:style>
  <w:style w:type="character" w:customStyle="1" w:styleId="PieddepageCar">
    <w:name w:val="Pied de page Car"/>
    <w:link w:val="Pieddepage"/>
    <w:uiPriority w:val="99"/>
    <w:rsid w:val="0060533D"/>
    <w:rPr>
      <w:rFonts w:ascii="Univers" w:hAnsi="Univers" w:cs="Univers"/>
      <w:lang w:eastAsia="zh-CN"/>
    </w:rPr>
  </w:style>
  <w:style w:type="paragraph" w:customStyle="1" w:styleId="Default">
    <w:name w:val="Default"/>
    <w:rsid w:val="0060533D"/>
    <w:pPr>
      <w:autoSpaceDE w:val="0"/>
      <w:autoSpaceDN w:val="0"/>
      <w:adjustRightInd w:val="0"/>
    </w:pPr>
    <w:rPr>
      <w:rFonts w:ascii="Century Gothic" w:hAnsi="Century Gothic" w:cs="Century Gothic"/>
      <w:color w:val="000000"/>
      <w:sz w:val="24"/>
      <w:szCs w:val="24"/>
    </w:rPr>
  </w:style>
  <w:style w:type="paragraph" w:styleId="Sansinterligne">
    <w:name w:val="No Spacing"/>
    <w:basedOn w:val="Normal"/>
    <w:uiPriority w:val="1"/>
    <w:qFormat/>
    <w:rsid w:val="0060533D"/>
    <w:pPr>
      <w:widowControl w:val="0"/>
      <w:suppressAutoHyphens w:val="0"/>
      <w:autoSpaceDE w:val="0"/>
      <w:autoSpaceDN w:val="0"/>
      <w:adjustRightInd w:val="0"/>
    </w:pPr>
    <w:rPr>
      <w:rFonts w:ascii="Times New Roman" w:hAnsi="Times New Roman" w:cs="Times New Roman"/>
      <w:sz w:val="24"/>
      <w:szCs w:val="24"/>
      <w:lang w:eastAsia="fr-FR"/>
    </w:rPr>
  </w:style>
  <w:style w:type="character" w:customStyle="1" w:styleId="NotedebasdepageCar">
    <w:name w:val="Note de bas de page Car"/>
    <w:basedOn w:val="Policepardfaut"/>
    <w:link w:val="Notedebasdepage"/>
    <w:rsid w:val="00FE1FAD"/>
    <w:rPr>
      <w:rFonts w:ascii="Univers" w:hAnsi="Univers" w:cs="Univers"/>
      <w:lang w:eastAsia="zh-CN"/>
    </w:rPr>
  </w:style>
  <w:style w:type="paragraph" w:styleId="Paragraphedeliste">
    <w:name w:val="List Paragraph"/>
    <w:basedOn w:val="Normal"/>
    <w:uiPriority w:val="34"/>
    <w:qFormat/>
    <w:rsid w:val="00645A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645037975">
      <w:bodyDiv w:val="1"/>
      <w:marLeft w:val="0"/>
      <w:marRight w:val="0"/>
      <w:marTop w:val="0"/>
      <w:marBottom w:val="0"/>
      <w:divBdr>
        <w:top w:val="none" w:sz="0" w:space="0" w:color="auto"/>
        <w:left w:val="none" w:sz="0" w:space="0" w:color="auto"/>
        <w:bottom w:val="none" w:sz="0" w:space="0" w:color="auto"/>
        <w:right w:val="none" w:sz="0" w:space="0" w:color="auto"/>
      </w:divBdr>
    </w:div>
    <w:div w:id="201734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yperlink" Target="mailto:jean-gilles.hoarau@sorbonne-universite.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hyperlink" Target="mailto:reine.hounkpati@sorbonne-universit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microsoft.com/office/2016/09/relationships/commentsIds" Target="commentsIds.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mailto:reine.hounkpati@sorbonne-universite.fr" TargetMode="External"/><Relationship Id="rId27"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3F666-E17E-45BA-A9E3-C1D4C8AED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231</TotalTime>
  <Pages>4</Pages>
  <Words>1452</Words>
  <Characters>7992</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9426</CharactersWithSpaces>
  <SharedDoc>false</SharedDoc>
  <HLinks>
    <vt:vector size="12" baseType="variant">
      <vt:variant>
        <vt:i4>5832815</vt:i4>
      </vt:variant>
      <vt:variant>
        <vt:i4>41</vt:i4>
      </vt:variant>
      <vt:variant>
        <vt:i4>0</vt:i4>
      </vt:variant>
      <vt:variant>
        <vt:i4>5</vt:i4>
      </vt:variant>
      <vt:variant>
        <vt:lpwstr>mailto:cristina.morosan@sorbonne.universite.fr</vt:lpwstr>
      </vt:variant>
      <vt:variant>
        <vt:lpwstr/>
      </vt:variant>
      <vt:variant>
        <vt:i4>8060986</vt:i4>
      </vt:variant>
      <vt:variant>
        <vt:i4>10</vt:i4>
      </vt:variant>
      <vt:variant>
        <vt:i4>0</vt:i4>
      </vt:variant>
      <vt:variant>
        <vt:i4>5</vt:i4>
      </vt:variant>
      <vt:variant>
        <vt:lpwstr>http://www.marche-public.fr/Marches-publics/Textes/Arretes/Arrete_2009_01_19_ccag-fcs-ECEM0816423A.htm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PROST Julie</dc:creator>
  <cp:keywords/>
  <cp:lastModifiedBy>HOUNKPATI Reine</cp:lastModifiedBy>
  <cp:revision>32</cp:revision>
  <cp:lastPrinted>2024-01-22T13:21:00Z</cp:lastPrinted>
  <dcterms:created xsi:type="dcterms:W3CDTF">2024-01-17T21:14:00Z</dcterms:created>
  <dcterms:modified xsi:type="dcterms:W3CDTF">2026-01-14T14:42:00Z</dcterms:modified>
</cp:coreProperties>
</file>